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2F" w:rsidRPr="00DC00A1" w:rsidRDefault="00FB472F" w:rsidP="00FB472F">
      <w:pPr>
        <w:rPr>
          <w:rFonts w:ascii="Times New Roman" w:eastAsia="Calibri" w:hAnsi="Times New Roman" w:cs="Times New Roman"/>
          <w:b/>
        </w:rPr>
      </w:pPr>
      <w:r w:rsidRPr="00DC00A1">
        <w:rPr>
          <w:rFonts w:ascii="Times New Roman" w:eastAsia="Calibri" w:hAnsi="Times New Roman" w:cs="Times New Roman"/>
          <w:b/>
        </w:rPr>
        <w:t>СОГЛАСОВАНО                                                                                                         УТВЕРЖДАЮ</w:t>
      </w:r>
    </w:p>
    <w:p w:rsidR="00D47B9D" w:rsidRPr="00DC00A1" w:rsidRDefault="00FB472F" w:rsidP="00FB472F">
      <w:pPr>
        <w:rPr>
          <w:rFonts w:ascii="Times New Roman" w:eastAsia="Calibri" w:hAnsi="Times New Roman" w:cs="Times New Roman"/>
          <w:b/>
        </w:rPr>
      </w:pPr>
      <w:r w:rsidRPr="00DC00A1">
        <w:rPr>
          <w:rFonts w:ascii="Times New Roman" w:eastAsia="Calibri" w:hAnsi="Times New Roman" w:cs="Times New Roman"/>
          <w:b/>
        </w:rPr>
        <w:t>Начальник УО ИКМО г. Казани                                         Директор Детской школы искусств</w:t>
      </w:r>
    </w:p>
    <w:p w:rsidR="00D47B9D" w:rsidRDefault="00FB472F" w:rsidP="00FB472F">
      <w:pPr>
        <w:rPr>
          <w:rFonts w:ascii="Times New Roman" w:eastAsia="Calibri" w:hAnsi="Times New Roman" w:cs="Times New Roman"/>
          <w:b/>
        </w:rPr>
      </w:pPr>
      <w:r w:rsidRPr="00DC00A1">
        <w:rPr>
          <w:rFonts w:ascii="Times New Roman" w:eastAsia="Calibri" w:hAnsi="Times New Roman" w:cs="Times New Roman"/>
          <w:b/>
        </w:rPr>
        <w:t xml:space="preserve">по </w:t>
      </w:r>
      <w:proofErr w:type="spellStart"/>
      <w:r w:rsidRPr="00DC00A1">
        <w:rPr>
          <w:rFonts w:ascii="Times New Roman" w:eastAsia="Calibri" w:hAnsi="Times New Roman" w:cs="Times New Roman"/>
          <w:b/>
        </w:rPr>
        <w:t>Вахитовскому</w:t>
      </w:r>
      <w:proofErr w:type="spellEnd"/>
      <w:r w:rsidRPr="00DC00A1">
        <w:rPr>
          <w:rFonts w:ascii="Times New Roman" w:eastAsia="Calibri" w:hAnsi="Times New Roman" w:cs="Times New Roman"/>
          <w:b/>
        </w:rPr>
        <w:t xml:space="preserve"> и Приволжскому районам                                </w:t>
      </w:r>
      <w:r w:rsidR="00D47B9D">
        <w:rPr>
          <w:rFonts w:ascii="Times New Roman" w:eastAsia="Calibri" w:hAnsi="Times New Roman" w:cs="Times New Roman"/>
          <w:b/>
        </w:rPr>
        <w:t xml:space="preserve">          имени </w:t>
      </w:r>
      <w:proofErr w:type="spellStart"/>
      <w:r w:rsidR="00D47B9D">
        <w:rPr>
          <w:rFonts w:ascii="Times New Roman" w:eastAsia="Calibri" w:hAnsi="Times New Roman" w:cs="Times New Roman"/>
          <w:b/>
        </w:rPr>
        <w:t>М.А.Балакирева</w:t>
      </w:r>
      <w:proofErr w:type="spellEnd"/>
      <w:r w:rsidRPr="00DC00A1">
        <w:rPr>
          <w:rFonts w:ascii="Times New Roman" w:eastAsia="Calibri" w:hAnsi="Times New Roman" w:cs="Times New Roman"/>
          <w:b/>
        </w:rPr>
        <w:t xml:space="preserve"> </w:t>
      </w:r>
      <w:r w:rsidR="00D47B9D">
        <w:rPr>
          <w:rFonts w:ascii="Times New Roman" w:eastAsia="Calibri" w:hAnsi="Times New Roman" w:cs="Times New Roman"/>
          <w:b/>
        </w:rPr>
        <w:t xml:space="preserve">  </w:t>
      </w:r>
    </w:p>
    <w:p w:rsidR="00FB472F" w:rsidRPr="00DC00A1" w:rsidRDefault="00D47B9D" w:rsidP="00FB472F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</w:t>
      </w:r>
      <w:proofErr w:type="spellStart"/>
      <w:r w:rsidR="00FB472F" w:rsidRPr="00DC00A1">
        <w:rPr>
          <w:rFonts w:ascii="Times New Roman" w:eastAsia="Calibri" w:hAnsi="Times New Roman" w:cs="Times New Roman"/>
          <w:b/>
        </w:rPr>
        <w:t>Вахитовского</w:t>
      </w:r>
      <w:proofErr w:type="spellEnd"/>
      <w:r w:rsidR="00FB472F" w:rsidRPr="00DC00A1">
        <w:rPr>
          <w:rFonts w:ascii="Times New Roman" w:eastAsia="Calibri" w:hAnsi="Times New Roman" w:cs="Times New Roman"/>
          <w:b/>
        </w:rPr>
        <w:t xml:space="preserve"> р-на </w:t>
      </w:r>
      <w:proofErr w:type="gramStart"/>
      <w:r w:rsidR="00FB472F" w:rsidRPr="00DC00A1">
        <w:rPr>
          <w:rFonts w:ascii="Times New Roman" w:eastAsia="Calibri" w:hAnsi="Times New Roman" w:cs="Times New Roman"/>
          <w:b/>
        </w:rPr>
        <w:t>г</w:t>
      </w:r>
      <w:proofErr w:type="gramEnd"/>
      <w:r w:rsidR="00FB472F" w:rsidRPr="00DC00A1">
        <w:rPr>
          <w:rFonts w:ascii="Times New Roman" w:eastAsia="Calibri" w:hAnsi="Times New Roman" w:cs="Times New Roman"/>
          <w:b/>
        </w:rPr>
        <w:t>. Казани</w:t>
      </w:r>
    </w:p>
    <w:p w:rsidR="00FB472F" w:rsidRPr="00DC00A1" w:rsidRDefault="00FB472F" w:rsidP="00FB472F">
      <w:pPr>
        <w:rPr>
          <w:rFonts w:ascii="Times New Roman" w:eastAsia="Calibri" w:hAnsi="Times New Roman" w:cs="Times New Roman"/>
          <w:b/>
        </w:rPr>
      </w:pPr>
      <w:r w:rsidRPr="00DC00A1">
        <w:rPr>
          <w:rFonts w:ascii="Times New Roman" w:eastAsia="Calibri" w:hAnsi="Times New Roman" w:cs="Times New Roman"/>
          <w:b/>
        </w:rPr>
        <w:t xml:space="preserve">_____________ М.З. </w:t>
      </w:r>
      <w:proofErr w:type="spellStart"/>
      <w:r w:rsidRPr="00DC00A1">
        <w:rPr>
          <w:rFonts w:ascii="Times New Roman" w:eastAsia="Calibri" w:hAnsi="Times New Roman" w:cs="Times New Roman"/>
          <w:b/>
        </w:rPr>
        <w:t>Закирова</w:t>
      </w:r>
      <w:proofErr w:type="spellEnd"/>
      <w:r w:rsidRPr="00DC00A1">
        <w:rPr>
          <w:rFonts w:ascii="Times New Roman" w:eastAsia="Calibri" w:hAnsi="Times New Roman" w:cs="Times New Roman"/>
          <w:b/>
        </w:rPr>
        <w:t xml:space="preserve">                                                           ___________ Л.Ю. Гурьянова </w:t>
      </w:r>
    </w:p>
    <w:p w:rsidR="00FB472F" w:rsidRPr="00DC00A1" w:rsidRDefault="00FB472F" w:rsidP="00FB472F">
      <w:pPr>
        <w:rPr>
          <w:rFonts w:ascii="Times New Roman" w:eastAsia="Calibri" w:hAnsi="Times New Roman" w:cs="Times New Roman"/>
          <w:sz w:val="28"/>
          <w:szCs w:val="28"/>
        </w:rPr>
      </w:pPr>
      <w:r w:rsidRPr="00DC00A1">
        <w:rPr>
          <w:rFonts w:ascii="Times New Roman" w:eastAsia="Calibri" w:hAnsi="Times New Roman" w:cs="Times New Roman"/>
        </w:rPr>
        <w:t xml:space="preserve">          </w:t>
      </w:r>
    </w:p>
    <w:p w:rsidR="00FB472F" w:rsidRPr="00DC00A1" w:rsidRDefault="00FB472F" w:rsidP="00FB472F">
      <w:pPr>
        <w:rPr>
          <w:rFonts w:ascii="Times New Roman" w:eastAsia="Calibri" w:hAnsi="Times New Roman" w:cs="Times New Roman"/>
        </w:rPr>
      </w:pPr>
      <w:r w:rsidRPr="00DC00A1">
        <w:rPr>
          <w:rFonts w:ascii="Times New Roman" w:eastAsia="Calibri" w:hAnsi="Times New Roman" w:cs="Times New Roman"/>
        </w:rPr>
        <w:t xml:space="preserve">                                                     </w:t>
      </w:r>
    </w:p>
    <w:p w:rsidR="00FB472F" w:rsidRPr="00DC00A1" w:rsidRDefault="00FB472F" w:rsidP="00FB472F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00A1">
        <w:rPr>
          <w:rFonts w:ascii="Times New Roman" w:eastAsia="Calibri" w:hAnsi="Times New Roman" w:cs="Times New Roman"/>
          <w:b/>
          <w:bCs/>
          <w:sz w:val="28"/>
          <w:szCs w:val="28"/>
        </w:rPr>
        <w:t>Положение</w:t>
      </w:r>
      <w:r w:rsidRPr="00DC00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0364B" w:rsidRDefault="00FB472F" w:rsidP="00495695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00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</w:t>
      </w:r>
      <w:r w:rsidRPr="0049569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</w:t>
      </w:r>
      <w:r w:rsidR="00495695" w:rsidRPr="00495695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открытой конференции </w:t>
      </w:r>
      <w:r w:rsid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исследовательских работ </w:t>
      </w: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учащихся </w:t>
      </w:r>
      <w:r w:rsidR="003036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учреждений общего и дополнительного образования </w:t>
      </w: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Вахитовского</w:t>
      </w:r>
      <w:proofErr w:type="spellEnd"/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</w:t>
      </w:r>
      <w:r w:rsid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95695" w:rsidRDefault="00FB472F" w:rsidP="00495695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spellStart"/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Пасхаловские</w:t>
      </w:r>
      <w:proofErr w:type="spellEnd"/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чтения – 201</w:t>
      </w:r>
      <w:r w:rsidR="00495695"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="00056CD8"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</w:p>
    <w:p w:rsidR="00FB472F" w:rsidRPr="00495695" w:rsidRDefault="00056CD8" w:rsidP="00495695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>посвящённой</w:t>
      </w:r>
      <w:r w:rsidR="00495695" w:rsidRPr="00495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70-летию Победы в Великой Отечественной войне </w:t>
      </w:r>
    </w:p>
    <w:p w:rsidR="00FB472F" w:rsidRPr="00DC00A1" w:rsidRDefault="00FB472F" w:rsidP="00FB472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95695" w:rsidRPr="00BC7827" w:rsidRDefault="00495695" w:rsidP="00BC7827">
      <w:pPr>
        <w:spacing w:after="0"/>
        <w:jc w:val="center"/>
        <w:rPr>
          <w:rFonts w:asciiTheme="majorHAnsi" w:hAnsiTheme="majorHAnsi"/>
          <w:b/>
          <w:sz w:val="32"/>
          <w:szCs w:val="32"/>
          <w:lang w:val="tt-RU"/>
        </w:rPr>
      </w:pPr>
      <w:r w:rsidRPr="00BC7827">
        <w:rPr>
          <w:rFonts w:asciiTheme="majorHAnsi" w:eastAsia="Calibri" w:hAnsiTheme="majorHAnsi" w:cs="Times New Roman"/>
          <w:b/>
          <w:bCs/>
          <w:sz w:val="32"/>
          <w:szCs w:val="32"/>
          <w:lang w:val="tt-RU"/>
        </w:rPr>
        <w:t>“</w:t>
      </w:r>
      <w:r w:rsidR="00BC7827" w:rsidRPr="00BC7827">
        <w:rPr>
          <w:rFonts w:asciiTheme="majorHAnsi" w:eastAsia="Calibri" w:hAnsiTheme="majorHAnsi" w:cs="Times New Roman"/>
          <w:b/>
          <w:bCs/>
          <w:sz w:val="32"/>
          <w:szCs w:val="32"/>
        </w:rPr>
        <w:t>А на фронтах войны и лирой побеждали</w:t>
      </w:r>
      <w:r w:rsidRPr="00BC7827">
        <w:rPr>
          <w:rFonts w:asciiTheme="majorHAnsi" w:hAnsiTheme="majorHAnsi"/>
          <w:b/>
          <w:sz w:val="32"/>
          <w:szCs w:val="32"/>
          <w:lang w:val="tt-RU"/>
        </w:rPr>
        <w:t>”</w:t>
      </w:r>
    </w:p>
    <w:p w:rsidR="00FB472F" w:rsidRPr="00DC00A1" w:rsidRDefault="00FB472F" w:rsidP="004342CC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FB472F" w:rsidRPr="00056CD8" w:rsidRDefault="00FB472F" w:rsidP="00FB472F">
      <w:pPr>
        <w:spacing w:after="0"/>
        <w:rPr>
          <w:rFonts w:ascii="Times New Roman" w:eastAsia="Calibri" w:hAnsi="Times New Roman" w:cs="Times New Roman"/>
          <w:b/>
        </w:rPr>
      </w:pPr>
      <w:r w:rsidRPr="00056CD8">
        <w:rPr>
          <w:rFonts w:ascii="Times New Roman" w:eastAsia="Calibri" w:hAnsi="Times New Roman" w:cs="Times New Roman"/>
          <w:b/>
        </w:rPr>
        <w:t>Учредители и организаторы:</w:t>
      </w:r>
    </w:p>
    <w:p w:rsidR="00FB472F" w:rsidRPr="004342CC" w:rsidRDefault="00FB472F" w:rsidP="004342CC">
      <w:pPr>
        <w:pStyle w:val="a3"/>
        <w:numPr>
          <w:ilvl w:val="0"/>
          <w:numId w:val="17"/>
        </w:numPr>
        <w:spacing w:after="0"/>
        <w:rPr>
          <w:rFonts w:ascii="Times New Roman" w:eastAsia="Calibri" w:hAnsi="Times New Roman" w:cs="Times New Roman"/>
        </w:rPr>
      </w:pPr>
      <w:r w:rsidRPr="004342CC">
        <w:rPr>
          <w:rFonts w:ascii="Times New Roman" w:eastAsia="Calibri" w:hAnsi="Times New Roman" w:cs="Times New Roman"/>
        </w:rPr>
        <w:t xml:space="preserve">Отдел образования </w:t>
      </w:r>
      <w:r w:rsidR="00056CD8" w:rsidRPr="004342CC">
        <w:rPr>
          <w:rFonts w:ascii="Times New Roman" w:eastAsia="Calibri" w:hAnsi="Times New Roman" w:cs="Times New Roman"/>
        </w:rPr>
        <w:t xml:space="preserve">Управления образования ИКМО г. Казани </w:t>
      </w:r>
      <w:r w:rsidRPr="004342CC">
        <w:rPr>
          <w:rFonts w:ascii="Times New Roman" w:eastAsia="Calibri" w:hAnsi="Times New Roman" w:cs="Times New Roman"/>
        </w:rPr>
        <w:t xml:space="preserve">по </w:t>
      </w:r>
      <w:proofErr w:type="spellStart"/>
      <w:r w:rsidRPr="004342CC">
        <w:rPr>
          <w:rFonts w:ascii="Times New Roman" w:eastAsia="Calibri" w:hAnsi="Times New Roman" w:cs="Times New Roman"/>
        </w:rPr>
        <w:t>Вахитовскому</w:t>
      </w:r>
      <w:proofErr w:type="spellEnd"/>
      <w:r w:rsidRPr="004342CC">
        <w:rPr>
          <w:rFonts w:ascii="Times New Roman" w:eastAsia="Calibri" w:hAnsi="Times New Roman" w:cs="Times New Roman"/>
        </w:rPr>
        <w:t xml:space="preserve"> </w:t>
      </w:r>
      <w:r w:rsidR="00252F82" w:rsidRPr="004342CC">
        <w:rPr>
          <w:rFonts w:ascii="Times New Roman" w:eastAsia="Calibri" w:hAnsi="Times New Roman" w:cs="Times New Roman"/>
        </w:rPr>
        <w:t xml:space="preserve">и </w:t>
      </w:r>
      <w:proofErr w:type="gramStart"/>
      <w:r w:rsidR="00252F82" w:rsidRPr="004342CC">
        <w:rPr>
          <w:rFonts w:ascii="Times New Roman" w:eastAsia="Calibri" w:hAnsi="Times New Roman" w:cs="Times New Roman"/>
        </w:rPr>
        <w:t>Приволжскому</w:t>
      </w:r>
      <w:proofErr w:type="gramEnd"/>
      <w:r w:rsidR="00252F82" w:rsidRPr="004342CC">
        <w:rPr>
          <w:rFonts w:ascii="Times New Roman" w:eastAsia="Calibri" w:hAnsi="Times New Roman" w:cs="Times New Roman"/>
        </w:rPr>
        <w:t xml:space="preserve"> районам </w:t>
      </w:r>
    </w:p>
    <w:p w:rsidR="00FB472F" w:rsidRPr="004342CC" w:rsidRDefault="00056CD8" w:rsidP="004342CC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</w:rPr>
      </w:pPr>
      <w:r w:rsidRPr="004342CC">
        <w:rPr>
          <w:rFonts w:ascii="Times New Roman" w:eastAsia="Calibri" w:hAnsi="Times New Roman" w:cs="Times New Roman"/>
        </w:rPr>
        <w:t>МБОУДОД «</w:t>
      </w:r>
      <w:r w:rsidR="00FB472F" w:rsidRPr="004342CC">
        <w:rPr>
          <w:rFonts w:ascii="Times New Roman" w:eastAsia="Calibri" w:hAnsi="Times New Roman" w:cs="Times New Roman"/>
        </w:rPr>
        <w:t>Детская школа искусств</w:t>
      </w:r>
      <w:r w:rsidRPr="004342CC">
        <w:rPr>
          <w:rFonts w:ascii="Times New Roman" w:eastAsia="Calibri" w:hAnsi="Times New Roman" w:cs="Times New Roman"/>
        </w:rPr>
        <w:t xml:space="preserve">» </w:t>
      </w:r>
      <w:r w:rsidR="00FB472F" w:rsidRPr="004342CC">
        <w:rPr>
          <w:rFonts w:ascii="Times New Roman" w:eastAsia="Calibri" w:hAnsi="Times New Roman" w:cs="Times New Roman"/>
        </w:rPr>
        <w:t xml:space="preserve"> </w:t>
      </w:r>
      <w:r w:rsidRPr="004342CC">
        <w:rPr>
          <w:rFonts w:ascii="Times New Roman" w:eastAsia="Calibri" w:hAnsi="Times New Roman" w:cs="Times New Roman"/>
        </w:rPr>
        <w:t xml:space="preserve">(Малая Академия искусств) </w:t>
      </w:r>
      <w:proofErr w:type="spellStart"/>
      <w:r w:rsidR="00FB472F" w:rsidRPr="004342CC">
        <w:rPr>
          <w:rFonts w:ascii="Times New Roman" w:eastAsia="Calibri" w:hAnsi="Times New Roman" w:cs="Times New Roman"/>
        </w:rPr>
        <w:t>Вахитовского</w:t>
      </w:r>
      <w:proofErr w:type="spellEnd"/>
      <w:r w:rsidR="00FB472F" w:rsidRPr="004342CC">
        <w:rPr>
          <w:rFonts w:ascii="Times New Roman" w:eastAsia="Calibri" w:hAnsi="Times New Roman" w:cs="Times New Roman"/>
        </w:rPr>
        <w:t xml:space="preserve"> района </w:t>
      </w:r>
      <w:proofErr w:type="gramStart"/>
      <w:r w:rsidR="00FB472F" w:rsidRPr="004342CC">
        <w:rPr>
          <w:rFonts w:ascii="Times New Roman" w:eastAsia="Calibri" w:hAnsi="Times New Roman" w:cs="Times New Roman"/>
        </w:rPr>
        <w:t>г</w:t>
      </w:r>
      <w:proofErr w:type="gramEnd"/>
      <w:r w:rsidR="00FB472F" w:rsidRPr="004342CC">
        <w:rPr>
          <w:rFonts w:ascii="Times New Roman" w:eastAsia="Calibri" w:hAnsi="Times New Roman" w:cs="Times New Roman"/>
        </w:rPr>
        <w:t xml:space="preserve">. Казани </w:t>
      </w:r>
    </w:p>
    <w:p w:rsidR="004342CC" w:rsidRPr="004342CC" w:rsidRDefault="004342CC" w:rsidP="004342CC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</w:rPr>
      </w:pPr>
      <w:r w:rsidRPr="004342CC">
        <w:rPr>
          <w:rFonts w:ascii="Times New Roman" w:eastAsia="Calibri" w:hAnsi="Times New Roman" w:cs="Times New Roman"/>
        </w:rPr>
        <w:t>Факультет художественной культуры и дизайна; кафедра истории, музееведения и искусствоведения Казанского государственного университета культуры и искусства</w:t>
      </w:r>
    </w:p>
    <w:p w:rsidR="00E07245" w:rsidRDefault="00E07245" w:rsidP="00E072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BC7827" w:rsidRDefault="006E0695" w:rsidP="00E072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</w:t>
      </w:r>
      <w:r w:rsidR="00056CD8">
        <w:rPr>
          <w:rFonts w:ascii="Times New Roman" w:eastAsia="Calibri" w:hAnsi="Times New Roman" w:cs="Times New Roman"/>
        </w:rPr>
        <w:t xml:space="preserve">ткрытая </w:t>
      </w:r>
      <w:r>
        <w:rPr>
          <w:rFonts w:ascii="Times New Roman" w:eastAsia="Calibri" w:hAnsi="Times New Roman" w:cs="Times New Roman"/>
        </w:rPr>
        <w:t xml:space="preserve">районная </w:t>
      </w:r>
      <w:r w:rsidR="00056CD8">
        <w:rPr>
          <w:rFonts w:ascii="Times New Roman" w:eastAsia="Calibri" w:hAnsi="Times New Roman" w:cs="Times New Roman"/>
        </w:rPr>
        <w:t>к</w:t>
      </w:r>
      <w:r w:rsidR="00FB472F" w:rsidRPr="00DC00A1">
        <w:rPr>
          <w:rFonts w:ascii="Times New Roman" w:eastAsia="Calibri" w:hAnsi="Times New Roman" w:cs="Times New Roman"/>
        </w:rPr>
        <w:t>онференция «</w:t>
      </w:r>
      <w:proofErr w:type="spellStart"/>
      <w:r w:rsidR="00FB472F" w:rsidRPr="00DC00A1">
        <w:rPr>
          <w:rFonts w:ascii="Times New Roman" w:eastAsia="Calibri" w:hAnsi="Times New Roman" w:cs="Times New Roman"/>
        </w:rPr>
        <w:t>Пасхаловские</w:t>
      </w:r>
      <w:proofErr w:type="spellEnd"/>
      <w:r w:rsidR="00FB472F" w:rsidRPr="00DC00A1">
        <w:rPr>
          <w:rFonts w:ascii="Times New Roman" w:eastAsia="Calibri" w:hAnsi="Times New Roman" w:cs="Times New Roman"/>
        </w:rPr>
        <w:t xml:space="preserve"> чтения»</w:t>
      </w:r>
      <w:r w:rsidR="00056CD8">
        <w:rPr>
          <w:rFonts w:ascii="Times New Roman" w:eastAsia="Calibri" w:hAnsi="Times New Roman" w:cs="Times New Roman"/>
        </w:rPr>
        <w:t>, ежегодно проводимая на базе ДШИ «Малая Академия искусств»,</w:t>
      </w:r>
      <w:r w:rsidR="00FB472F" w:rsidRPr="00DC00A1">
        <w:rPr>
          <w:rFonts w:ascii="Times New Roman" w:eastAsia="Calibri" w:hAnsi="Times New Roman" w:cs="Times New Roman"/>
        </w:rPr>
        <w:t xml:space="preserve"> носит имя и приурочена ко дню рождения известного казанского музыканта и общественного деятеля </w:t>
      </w:r>
      <w:r w:rsidR="00FB472F" w:rsidRPr="00DC00A1">
        <w:rPr>
          <w:rFonts w:ascii="Times New Roman" w:eastAsia="Calibri" w:hAnsi="Times New Roman" w:cs="Times New Roman"/>
          <w:lang w:val="en-US"/>
        </w:rPr>
        <w:t>XIX</w:t>
      </w:r>
      <w:r w:rsidR="00FB472F" w:rsidRPr="00DC00A1">
        <w:rPr>
          <w:rFonts w:ascii="Times New Roman" w:eastAsia="Calibri" w:hAnsi="Times New Roman" w:cs="Times New Roman"/>
        </w:rPr>
        <w:t xml:space="preserve"> века Виктора </w:t>
      </w:r>
      <w:proofErr w:type="spellStart"/>
      <w:r w:rsidR="00BC7827">
        <w:rPr>
          <w:rFonts w:ascii="Times New Roman" w:eastAsia="Calibri" w:hAnsi="Times New Roman" w:cs="Times New Roman"/>
        </w:rPr>
        <w:t>Никандровича</w:t>
      </w:r>
      <w:proofErr w:type="spellEnd"/>
      <w:r w:rsidR="00BC7827">
        <w:rPr>
          <w:rFonts w:ascii="Times New Roman" w:eastAsia="Calibri" w:hAnsi="Times New Roman" w:cs="Times New Roman"/>
        </w:rPr>
        <w:t xml:space="preserve"> </w:t>
      </w:r>
      <w:proofErr w:type="spellStart"/>
      <w:r w:rsidR="00BC7827">
        <w:rPr>
          <w:rFonts w:ascii="Times New Roman" w:eastAsia="Calibri" w:hAnsi="Times New Roman" w:cs="Times New Roman"/>
        </w:rPr>
        <w:t>Пасхалова</w:t>
      </w:r>
      <w:proofErr w:type="spellEnd"/>
      <w:r w:rsidR="00BC7827">
        <w:rPr>
          <w:rFonts w:ascii="Times New Roman" w:eastAsia="Calibri" w:hAnsi="Times New Roman" w:cs="Times New Roman"/>
        </w:rPr>
        <w:t xml:space="preserve">. </w:t>
      </w:r>
      <w:proofErr w:type="spellStart"/>
      <w:r w:rsidR="00BC7827">
        <w:rPr>
          <w:rFonts w:ascii="Times New Roman" w:eastAsia="Calibri" w:hAnsi="Times New Roman" w:cs="Times New Roman"/>
        </w:rPr>
        <w:t>В.Н.Пасхалов</w:t>
      </w:r>
      <w:proofErr w:type="spellEnd"/>
      <w:r w:rsidR="00BC7827">
        <w:rPr>
          <w:rFonts w:ascii="Times New Roman" w:eastAsia="Calibri" w:hAnsi="Times New Roman" w:cs="Times New Roman"/>
        </w:rPr>
        <w:t xml:space="preserve"> – сподвижник </w:t>
      </w:r>
      <w:proofErr w:type="spellStart"/>
      <w:r w:rsidR="00BC7827">
        <w:rPr>
          <w:rFonts w:ascii="Times New Roman" w:eastAsia="Calibri" w:hAnsi="Times New Roman" w:cs="Times New Roman"/>
        </w:rPr>
        <w:t>М.А.Балакирева</w:t>
      </w:r>
      <w:proofErr w:type="spellEnd"/>
      <w:r w:rsidR="00BC7827">
        <w:rPr>
          <w:rFonts w:ascii="Times New Roman" w:eastAsia="Calibri" w:hAnsi="Times New Roman" w:cs="Times New Roman"/>
        </w:rPr>
        <w:t>,</w:t>
      </w:r>
      <w:r w:rsidR="00FA61E7">
        <w:rPr>
          <w:rFonts w:ascii="Times New Roman" w:eastAsia="Calibri" w:hAnsi="Times New Roman" w:cs="Times New Roman"/>
        </w:rPr>
        <w:t xml:space="preserve"> по примеру</w:t>
      </w:r>
      <w:r w:rsidR="00BC7827">
        <w:rPr>
          <w:rFonts w:ascii="Times New Roman" w:eastAsia="Calibri" w:hAnsi="Times New Roman" w:cs="Times New Roman"/>
        </w:rPr>
        <w:t xml:space="preserve"> которого основал первую </w:t>
      </w:r>
      <w:r w:rsidR="00FA61E7">
        <w:rPr>
          <w:rFonts w:ascii="Times New Roman" w:eastAsia="Calibri" w:hAnsi="Times New Roman" w:cs="Times New Roman"/>
        </w:rPr>
        <w:t xml:space="preserve">в Казани </w:t>
      </w:r>
      <w:r w:rsidR="00FA61E7" w:rsidRPr="00DC00A1">
        <w:rPr>
          <w:rFonts w:ascii="Times New Roman" w:eastAsia="Calibri" w:hAnsi="Times New Roman" w:cs="Times New Roman"/>
        </w:rPr>
        <w:t xml:space="preserve"> </w:t>
      </w:r>
      <w:r w:rsidR="00BC7827">
        <w:rPr>
          <w:rFonts w:ascii="Times New Roman" w:eastAsia="Calibri" w:hAnsi="Times New Roman" w:cs="Times New Roman"/>
        </w:rPr>
        <w:t xml:space="preserve">бесплатную музыкальную  школу </w:t>
      </w:r>
      <w:r w:rsidR="00BC7827" w:rsidRPr="00DC00A1">
        <w:rPr>
          <w:rFonts w:ascii="Times New Roman" w:eastAsia="Calibri" w:hAnsi="Times New Roman" w:cs="Times New Roman"/>
        </w:rPr>
        <w:t>в 1883 году</w:t>
      </w:r>
      <w:r w:rsidR="00BC7827">
        <w:rPr>
          <w:rFonts w:ascii="Times New Roman" w:eastAsia="Calibri" w:hAnsi="Times New Roman" w:cs="Times New Roman"/>
        </w:rPr>
        <w:t>.</w:t>
      </w:r>
      <w:r w:rsidR="00FA61E7">
        <w:rPr>
          <w:rFonts w:ascii="Times New Roman" w:eastAsia="Calibri" w:hAnsi="Times New Roman" w:cs="Times New Roman"/>
        </w:rPr>
        <w:t xml:space="preserve"> </w:t>
      </w:r>
      <w:proofErr w:type="spellStart"/>
      <w:r w:rsidR="00BC7827">
        <w:rPr>
          <w:rFonts w:ascii="Times New Roman" w:eastAsia="Calibri" w:hAnsi="Times New Roman" w:cs="Times New Roman"/>
        </w:rPr>
        <w:t>В</w:t>
      </w:r>
      <w:r w:rsidR="004342CC">
        <w:rPr>
          <w:rFonts w:ascii="Times New Roman" w:eastAsia="Calibri" w:hAnsi="Times New Roman" w:cs="Times New Roman"/>
        </w:rPr>
        <w:t>.</w:t>
      </w:r>
      <w:r w:rsidR="00BC7827" w:rsidRPr="00DC00A1">
        <w:rPr>
          <w:rFonts w:ascii="Times New Roman" w:eastAsia="Calibri" w:hAnsi="Times New Roman" w:cs="Times New Roman"/>
        </w:rPr>
        <w:t>Н.Пасхалов</w:t>
      </w:r>
      <w:proofErr w:type="spellEnd"/>
      <w:r w:rsidR="00BC7827">
        <w:rPr>
          <w:rFonts w:ascii="Times New Roman" w:eastAsia="Calibri" w:hAnsi="Times New Roman" w:cs="Times New Roman"/>
        </w:rPr>
        <w:t xml:space="preserve">  я</w:t>
      </w:r>
      <w:r w:rsidR="00BC7827" w:rsidRPr="00DC00A1">
        <w:rPr>
          <w:rFonts w:ascii="Times New Roman" w:eastAsia="Calibri" w:hAnsi="Times New Roman" w:cs="Times New Roman"/>
        </w:rPr>
        <w:t>влялся активным пропагандистом</w:t>
      </w:r>
      <w:r w:rsidR="00BC7827">
        <w:rPr>
          <w:rFonts w:ascii="Times New Roman" w:eastAsia="Calibri" w:hAnsi="Times New Roman" w:cs="Times New Roman"/>
        </w:rPr>
        <w:t xml:space="preserve">  </w:t>
      </w:r>
      <w:r w:rsidR="00BC7827" w:rsidRPr="00DC00A1">
        <w:rPr>
          <w:rFonts w:ascii="Times New Roman" w:eastAsia="Calibri" w:hAnsi="Times New Roman" w:cs="Times New Roman"/>
        </w:rPr>
        <w:t xml:space="preserve">идей </w:t>
      </w:r>
      <w:proofErr w:type="spellStart"/>
      <w:r w:rsidR="00BC7827">
        <w:rPr>
          <w:rFonts w:ascii="Times New Roman" w:eastAsia="Calibri" w:hAnsi="Times New Roman" w:cs="Times New Roman"/>
        </w:rPr>
        <w:t>М.А.Балакирева</w:t>
      </w:r>
      <w:proofErr w:type="spellEnd"/>
      <w:r w:rsidR="00BC7827">
        <w:rPr>
          <w:rFonts w:ascii="Times New Roman" w:eastAsia="Calibri" w:hAnsi="Times New Roman" w:cs="Times New Roman"/>
        </w:rPr>
        <w:t xml:space="preserve"> </w:t>
      </w:r>
      <w:r w:rsidR="00BC7827" w:rsidRPr="00DC00A1">
        <w:rPr>
          <w:rFonts w:ascii="Times New Roman" w:eastAsia="Calibri" w:hAnsi="Times New Roman" w:cs="Times New Roman"/>
        </w:rPr>
        <w:t>все</w:t>
      </w:r>
      <w:r w:rsidR="00BC7827">
        <w:rPr>
          <w:rFonts w:ascii="Times New Roman" w:eastAsia="Calibri" w:hAnsi="Times New Roman" w:cs="Times New Roman"/>
        </w:rPr>
        <w:t>обще</w:t>
      </w:r>
      <w:r w:rsidR="00BC7827" w:rsidRPr="00DC00A1">
        <w:rPr>
          <w:rFonts w:ascii="Times New Roman" w:eastAsia="Calibri" w:hAnsi="Times New Roman" w:cs="Times New Roman"/>
        </w:rPr>
        <w:t xml:space="preserve">го музыкального </w:t>
      </w:r>
      <w:r w:rsidR="00BC7827">
        <w:rPr>
          <w:rFonts w:ascii="Times New Roman" w:eastAsia="Calibri" w:hAnsi="Times New Roman" w:cs="Times New Roman"/>
        </w:rPr>
        <w:t xml:space="preserve">просвещения и </w:t>
      </w:r>
      <w:r w:rsidR="00BC7827" w:rsidRPr="00DC00A1">
        <w:rPr>
          <w:rFonts w:ascii="Times New Roman" w:eastAsia="Calibri" w:hAnsi="Times New Roman" w:cs="Times New Roman"/>
        </w:rPr>
        <w:t>образования</w:t>
      </w:r>
      <w:r w:rsidR="00BC7827">
        <w:rPr>
          <w:rFonts w:ascii="Times New Roman" w:eastAsia="Calibri" w:hAnsi="Times New Roman" w:cs="Times New Roman"/>
        </w:rPr>
        <w:t xml:space="preserve">. </w:t>
      </w:r>
      <w:r w:rsidR="00FB472F" w:rsidRPr="00DC00A1">
        <w:rPr>
          <w:rFonts w:ascii="Times New Roman" w:eastAsia="Calibri" w:hAnsi="Times New Roman" w:cs="Times New Roman"/>
        </w:rPr>
        <w:t xml:space="preserve"> К</w:t>
      </w:r>
      <w:r w:rsidR="00495695">
        <w:rPr>
          <w:rFonts w:ascii="Times New Roman" w:eastAsia="Calibri" w:hAnsi="Times New Roman" w:cs="Times New Roman"/>
        </w:rPr>
        <w:t>онференция проводится уже седьмой</w:t>
      </w:r>
      <w:r w:rsidR="00FB472F" w:rsidRPr="00DC00A1">
        <w:rPr>
          <w:rFonts w:ascii="Times New Roman" w:eastAsia="Calibri" w:hAnsi="Times New Roman" w:cs="Times New Roman"/>
        </w:rPr>
        <w:t xml:space="preserve"> год подряд</w:t>
      </w:r>
      <w:r>
        <w:rPr>
          <w:rFonts w:ascii="Times New Roman" w:eastAsia="Calibri" w:hAnsi="Times New Roman" w:cs="Times New Roman"/>
        </w:rPr>
        <w:t xml:space="preserve"> под руководством отдела ист</w:t>
      </w:r>
      <w:r w:rsidR="00FA61E7">
        <w:rPr>
          <w:rFonts w:ascii="Times New Roman" w:eastAsia="Calibri" w:hAnsi="Times New Roman" w:cs="Times New Roman"/>
        </w:rPr>
        <w:t>ории культуры и краеведения ДШИ</w:t>
      </w:r>
      <w:r w:rsidR="00BC7827">
        <w:rPr>
          <w:rFonts w:ascii="Times New Roman" w:eastAsia="Calibri" w:hAnsi="Times New Roman" w:cs="Times New Roman"/>
        </w:rPr>
        <w:t xml:space="preserve"> имени </w:t>
      </w:r>
      <w:proofErr w:type="spellStart"/>
      <w:r w:rsidR="00BC7827">
        <w:rPr>
          <w:rFonts w:ascii="Times New Roman" w:eastAsia="Calibri" w:hAnsi="Times New Roman" w:cs="Times New Roman"/>
        </w:rPr>
        <w:t>М.А.Балакирева</w:t>
      </w:r>
      <w:proofErr w:type="spellEnd"/>
      <w:r w:rsidR="00BC7827">
        <w:rPr>
          <w:rFonts w:ascii="Times New Roman" w:eastAsia="Calibri" w:hAnsi="Times New Roman" w:cs="Times New Roman"/>
        </w:rPr>
        <w:t xml:space="preserve"> </w:t>
      </w:r>
      <w:proofErr w:type="spellStart"/>
      <w:r w:rsidR="00BC7827">
        <w:rPr>
          <w:rFonts w:ascii="Times New Roman" w:eastAsia="Calibri" w:hAnsi="Times New Roman" w:cs="Times New Roman"/>
        </w:rPr>
        <w:t>Вахитовского</w:t>
      </w:r>
      <w:proofErr w:type="spellEnd"/>
      <w:r w:rsidR="00BC7827">
        <w:rPr>
          <w:rFonts w:ascii="Times New Roman" w:eastAsia="Calibri" w:hAnsi="Times New Roman" w:cs="Times New Roman"/>
        </w:rPr>
        <w:t xml:space="preserve"> района </w:t>
      </w:r>
      <w:proofErr w:type="gramStart"/>
      <w:r w:rsidR="00BC7827">
        <w:rPr>
          <w:rFonts w:ascii="Times New Roman" w:eastAsia="Calibri" w:hAnsi="Times New Roman" w:cs="Times New Roman"/>
        </w:rPr>
        <w:t>г</w:t>
      </w:r>
      <w:proofErr w:type="gramEnd"/>
      <w:r w:rsidR="00BC7827">
        <w:rPr>
          <w:rFonts w:ascii="Times New Roman" w:eastAsia="Calibri" w:hAnsi="Times New Roman" w:cs="Times New Roman"/>
        </w:rPr>
        <w:t>.</w:t>
      </w:r>
      <w:r w:rsidR="0030364B">
        <w:rPr>
          <w:rFonts w:ascii="Times New Roman" w:eastAsia="Calibri" w:hAnsi="Times New Roman" w:cs="Times New Roman"/>
        </w:rPr>
        <w:t xml:space="preserve"> </w:t>
      </w:r>
      <w:r w:rsidR="00BC7827">
        <w:rPr>
          <w:rFonts w:ascii="Times New Roman" w:eastAsia="Calibri" w:hAnsi="Times New Roman" w:cs="Times New Roman"/>
        </w:rPr>
        <w:t>Казани</w:t>
      </w:r>
      <w:r>
        <w:rPr>
          <w:rFonts w:ascii="Times New Roman" w:eastAsia="Calibri" w:hAnsi="Times New Roman" w:cs="Times New Roman"/>
        </w:rPr>
        <w:t>.</w:t>
      </w:r>
      <w:r w:rsidR="00FB472F" w:rsidRPr="00DC00A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Мероприятие</w:t>
      </w:r>
      <w:r w:rsidR="00FB472F" w:rsidRPr="00DC00A1">
        <w:rPr>
          <w:rFonts w:ascii="Times New Roman" w:eastAsia="Calibri" w:hAnsi="Times New Roman" w:cs="Times New Roman"/>
        </w:rPr>
        <w:t xml:space="preserve"> стал</w:t>
      </w:r>
      <w:r>
        <w:rPr>
          <w:rFonts w:ascii="Times New Roman" w:eastAsia="Calibri" w:hAnsi="Times New Roman" w:cs="Times New Roman"/>
        </w:rPr>
        <w:t>о</w:t>
      </w:r>
      <w:r w:rsidR="00FB472F" w:rsidRPr="00DC00A1">
        <w:rPr>
          <w:rFonts w:ascii="Times New Roman" w:eastAsia="Calibri" w:hAnsi="Times New Roman" w:cs="Times New Roman"/>
        </w:rPr>
        <w:t xml:space="preserve"> традиционн</w:t>
      </w:r>
      <w:r>
        <w:rPr>
          <w:rFonts w:ascii="Times New Roman" w:eastAsia="Calibri" w:hAnsi="Times New Roman" w:cs="Times New Roman"/>
        </w:rPr>
        <w:t>ым</w:t>
      </w:r>
      <w:r w:rsidR="00FB472F" w:rsidRPr="00DC00A1">
        <w:rPr>
          <w:rFonts w:ascii="Times New Roman" w:eastAsia="Calibri" w:hAnsi="Times New Roman" w:cs="Times New Roman"/>
        </w:rPr>
        <w:t xml:space="preserve"> для </w:t>
      </w:r>
      <w:r>
        <w:rPr>
          <w:rFonts w:ascii="Times New Roman" w:eastAsia="Calibri" w:hAnsi="Times New Roman" w:cs="Times New Roman"/>
        </w:rPr>
        <w:t xml:space="preserve"> </w:t>
      </w:r>
      <w:r w:rsidRPr="00DC00A1">
        <w:rPr>
          <w:rFonts w:ascii="Times New Roman" w:eastAsia="Calibri" w:hAnsi="Times New Roman" w:cs="Times New Roman"/>
        </w:rPr>
        <w:t>учащи</w:t>
      </w:r>
      <w:r>
        <w:rPr>
          <w:rFonts w:ascii="Times New Roman" w:eastAsia="Calibri" w:hAnsi="Times New Roman" w:cs="Times New Roman"/>
        </w:rPr>
        <w:t>х</w:t>
      </w:r>
      <w:r w:rsidRPr="00DC00A1">
        <w:rPr>
          <w:rFonts w:ascii="Times New Roman" w:eastAsia="Calibri" w:hAnsi="Times New Roman" w:cs="Times New Roman"/>
        </w:rPr>
        <w:t xml:space="preserve">ся </w:t>
      </w:r>
      <w:r w:rsidR="00BC7827">
        <w:rPr>
          <w:rFonts w:ascii="Times New Roman" w:eastAsia="Calibri" w:hAnsi="Times New Roman" w:cs="Times New Roman"/>
        </w:rPr>
        <w:t xml:space="preserve">общеобразовательных школ </w:t>
      </w:r>
      <w:proofErr w:type="spellStart"/>
      <w:r w:rsidR="00BC7827">
        <w:rPr>
          <w:rFonts w:ascii="Times New Roman" w:eastAsia="Calibri" w:hAnsi="Times New Roman" w:cs="Times New Roman"/>
        </w:rPr>
        <w:t>Вахитовского</w:t>
      </w:r>
      <w:proofErr w:type="spellEnd"/>
      <w:r w:rsidR="00BC7827">
        <w:rPr>
          <w:rFonts w:ascii="Times New Roman" w:eastAsia="Calibri" w:hAnsi="Times New Roman" w:cs="Times New Roman"/>
        </w:rPr>
        <w:t xml:space="preserve"> района и учащихся школ системы дополнительн</w:t>
      </w:r>
      <w:r w:rsidR="00FA61E7">
        <w:rPr>
          <w:rFonts w:ascii="Times New Roman" w:eastAsia="Calibri" w:hAnsi="Times New Roman" w:cs="Times New Roman"/>
        </w:rPr>
        <w:t>о</w:t>
      </w:r>
      <w:r w:rsidR="00BC7827">
        <w:rPr>
          <w:rFonts w:ascii="Times New Roman" w:eastAsia="Calibri" w:hAnsi="Times New Roman" w:cs="Times New Roman"/>
        </w:rPr>
        <w:t>го образования.</w:t>
      </w:r>
    </w:p>
    <w:p w:rsidR="00FB472F" w:rsidRPr="00DC00A1" w:rsidRDefault="00BC7827" w:rsidP="00E0724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00A1">
        <w:rPr>
          <w:rFonts w:ascii="Times New Roman" w:eastAsia="Calibri" w:hAnsi="Times New Roman" w:cs="Times New Roman"/>
          <w:b/>
        </w:rPr>
        <w:t xml:space="preserve"> </w:t>
      </w:r>
      <w:r w:rsidR="00FB472F" w:rsidRPr="00DC00A1">
        <w:rPr>
          <w:rFonts w:ascii="Times New Roman" w:eastAsia="Calibri" w:hAnsi="Times New Roman" w:cs="Times New Roman"/>
          <w:b/>
        </w:rPr>
        <w:t>Цель конференции</w:t>
      </w:r>
      <w:r w:rsidR="00FB472F" w:rsidRPr="00DC00A1">
        <w:rPr>
          <w:rFonts w:ascii="Times New Roman" w:eastAsia="Calibri" w:hAnsi="Times New Roman" w:cs="Times New Roman"/>
        </w:rPr>
        <w:t xml:space="preserve"> —</w:t>
      </w:r>
      <w:r w:rsidR="00056CD8">
        <w:rPr>
          <w:rFonts w:ascii="Times New Roman" w:eastAsia="Calibri" w:hAnsi="Times New Roman" w:cs="Times New Roman"/>
        </w:rPr>
        <w:t xml:space="preserve"> патриотическое воспитание учащихся образовательных учреждений </w:t>
      </w:r>
      <w:r w:rsidR="00495695">
        <w:rPr>
          <w:rFonts w:ascii="Times New Roman" w:eastAsia="Calibri" w:hAnsi="Times New Roman" w:cs="Times New Roman"/>
        </w:rPr>
        <w:t>города Казани</w:t>
      </w:r>
      <w:r w:rsidR="00056CD8">
        <w:rPr>
          <w:rFonts w:ascii="Times New Roman" w:eastAsia="Calibri" w:hAnsi="Times New Roman" w:cs="Times New Roman"/>
        </w:rPr>
        <w:t xml:space="preserve"> через изучение историко-культурного наследия родного края в рамках образовательно-творческого проекта «Времён связующая нить».</w:t>
      </w:r>
    </w:p>
    <w:p w:rsidR="00FA61E7" w:rsidRDefault="004342CC" w:rsidP="00E0724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FB472F" w:rsidRPr="00DC00A1">
        <w:rPr>
          <w:rFonts w:ascii="Times New Roman" w:eastAsia="Calibri" w:hAnsi="Times New Roman" w:cs="Times New Roman"/>
          <w:b/>
        </w:rPr>
        <w:t>Задачи конференции:</w:t>
      </w:r>
    </w:p>
    <w:p w:rsidR="00056CD8" w:rsidRDefault="00FA61E7" w:rsidP="00FA61E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DC00A1">
        <w:rPr>
          <w:rFonts w:ascii="Times New Roman" w:eastAsia="Calibri" w:hAnsi="Times New Roman" w:cs="Times New Roman"/>
        </w:rPr>
        <w:t>реализация творческого проекта «Времен связующая нить» по программе патриотического воспитани</w:t>
      </w:r>
      <w:r w:rsidR="0030364B">
        <w:rPr>
          <w:rFonts w:ascii="Times New Roman" w:eastAsia="Calibri" w:hAnsi="Times New Roman" w:cs="Times New Roman"/>
        </w:rPr>
        <w:t>я учащихся «Родники Отечества»</w:t>
      </w:r>
      <w:r w:rsidRPr="00DC00A1">
        <w:rPr>
          <w:rFonts w:ascii="Times New Roman" w:eastAsia="Calibri" w:hAnsi="Times New Roman" w:cs="Times New Roman"/>
        </w:rPr>
        <w:t xml:space="preserve"> (автор и организатор проекта – ДШИ </w:t>
      </w:r>
      <w:r>
        <w:rPr>
          <w:rFonts w:ascii="Times New Roman" w:eastAsia="Calibri" w:hAnsi="Times New Roman" w:cs="Times New Roman"/>
        </w:rPr>
        <w:t xml:space="preserve">имени </w:t>
      </w:r>
      <w:proofErr w:type="spellStart"/>
      <w:r>
        <w:rPr>
          <w:rFonts w:ascii="Times New Roman" w:eastAsia="Calibri" w:hAnsi="Times New Roman" w:cs="Times New Roman"/>
        </w:rPr>
        <w:t>М.Балакирева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proofErr w:type="spellStart"/>
      <w:r w:rsidRPr="00DC00A1">
        <w:rPr>
          <w:rFonts w:ascii="Times New Roman" w:eastAsia="Calibri" w:hAnsi="Times New Roman" w:cs="Times New Roman"/>
        </w:rPr>
        <w:t>Вахитовского</w:t>
      </w:r>
      <w:proofErr w:type="spellEnd"/>
      <w:r w:rsidRPr="00DC00A1">
        <w:rPr>
          <w:rFonts w:ascii="Times New Roman" w:eastAsia="Calibri" w:hAnsi="Times New Roman" w:cs="Times New Roman"/>
        </w:rPr>
        <w:t xml:space="preserve"> р-на</w:t>
      </w:r>
      <w:r>
        <w:rPr>
          <w:rFonts w:ascii="Times New Roman" w:eastAsia="Calibri" w:hAnsi="Times New Roman" w:cs="Times New Roman"/>
        </w:rPr>
        <w:t xml:space="preserve"> города Казани</w:t>
      </w:r>
      <w:r w:rsidRPr="00DC00A1">
        <w:rPr>
          <w:rFonts w:ascii="Times New Roman" w:eastAsia="Calibri" w:hAnsi="Times New Roman" w:cs="Times New Roman"/>
        </w:rPr>
        <w:t>),</w:t>
      </w:r>
      <w:r w:rsidR="00056CD8" w:rsidRPr="00056CD8">
        <w:rPr>
          <w:rFonts w:ascii="Times New Roman" w:eastAsia="Calibri" w:hAnsi="Times New Roman" w:cs="Times New Roman"/>
        </w:rPr>
        <w:t xml:space="preserve"> </w:t>
      </w:r>
    </w:p>
    <w:p w:rsidR="00056CD8" w:rsidRDefault="00056CD8" w:rsidP="007B77D8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повышение эффективности взаимодействия учреждений общего и дополнительного образования; </w:t>
      </w:r>
      <w:proofErr w:type="gramStart"/>
      <w:r w:rsidR="0030364B"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>р</w:t>
      </w:r>
      <w:proofErr w:type="gramEnd"/>
      <w:r>
        <w:rPr>
          <w:rFonts w:ascii="Times New Roman" w:eastAsia="Calibri" w:hAnsi="Times New Roman" w:cs="Times New Roman"/>
        </w:rPr>
        <w:t xml:space="preserve">еализация новых подходов в подготовке </w:t>
      </w:r>
      <w:r w:rsidR="00FA61E7">
        <w:rPr>
          <w:rFonts w:ascii="Times New Roman" w:eastAsia="Calibri" w:hAnsi="Times New Roman" w:cs="Times New Roman"/>
        </w:rPr>
        <w:t>учащихся к сдаче ЕГЭ по истории и экзаменов по МХК;</w:t>
      </w:r>
    </w:p>
    <w:p w:rsidR="00FB472F" w:rsidRPr="00DC00A1" w:rsidRDefault="007B77D8" w:rsidP="007B77D8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7B77D8">
        <w:rPr>
          <w:rFonts w:ascii="Times New Roman" w:eastAsia="Calibri" w:hAnsi="Times New Roman" w:cs="Times New Roman"/>
        </w:rPr>
        <w:t xml:space="preserve">- </w:t>
      </w:r>
      <w:r w:rsidR="00056CD8" w:rsidRPr="0048346E">
        <w:rPr>
          <w:rFonts w:ascii="Times New Roman" w:eastAsia="Calibri" w:hAnsi="Times New Roman" w:cs="Times New Roman"/>
        </w:rPr>
        <w:t>дальнейше</w:t>
      </w:r>
      <w:r w:rsidR="00056CD8">
        <w:rPr>
          <w:rFonts w:ascii="Times New Roman" w:hAnsi="Times New Roman" w:cs="Times New Roman"/>
        </w:rPr>
        <w:t>е</w:t>
      </w:r>
      <w:r w:rsidR="00056CD8" w:rsidRPr="0048346E">
        <w:rPr>
          <w:rFonts w:ascii="Times New Roman" w:eastAsia="Calibri" w:hAnsi="Times New Roman" w:cs="Times New Roman"/>
        </w:rPr>
        <w:t xml:space="preserve"> развити</w:t>
      </w:r>
      <w:r w:rsidR="00056CD8">
        <w:rPr>
          <w:rFonts w:ascii="Times New Roman" w:hAnsi="Times New Roman" w:cs="Times New Roman"/>
        </w:rPr>
        <w:t>е</w:t>
      </w:r>
      <w:r w:rsidR="00056CD8" w:rsidRPr="0048346E">
        <w:rPr>
          <w:rFonts w:ascii="Times New Roman" w:eastAsia="Calibri" w:hAnsi="Times New Roman" w:cs="Times New Roman"/>
        </w:rPr>
        <w:t xml:space="preserve"> </w:t>
      </w:r>
      <w:r w:rsidR="00056CD8">
        <w:rPr>
          <w:rFonts w:ascii="Times New Roman" w:eastAsia="Calibri" w:hAnsi="Times New Roman" w:cs="Times New Roman"/>
        </w:rPr>
        <w:t>истори</w:t>
      </w:r>
      <w:r w:rsidR="00056CD8" w:rsidRPr="0048346E">
        <w:rPr>
          <w:rFonts w:ascii="Times New Roman" w:eastAsia="Calibri" w:hAnsi="Times New Roman" w:cs="Times New Roman"/>
        </w:rPr>
        <w:t>ко-краеведческой, исследовательской работы с учащимися</w:t>
      </w:r>
      <w:r w:rsidR="00056CD8">
        <w:rPr>
          <w:rFonts w:ascii="Times New Roman" w:hAnsi="Times New Roman" w:cs="Times New Roman"/>
        </w:rPr>
        <w:t>,</w:t>
      </w:r>
      <w:r w:rsidR="00056CD8" w:rsidRPr="00DC00A1">
        <w:rPr>
          <w:rFonts w:ascii="Times New Roman" w:eastAsia="Calibri" w:hAnsi="Times New Roman" w:cs="Times New Roman"/>
        </w:rPr>
        <w:t xml:space="preserve"> повы</w:t>
      </w:r>
      <w:r w:rsidR="00056CD8">
        <w:rPr>
          <w:rFonts w:ascii="Times New Roman" w:eastAsia="Calibri" w:hAnsi="Times New Roman" w:cs="Times New Roman"/>
        </w:rPr>
        <w:t>шение</w:t>
      </w:r>
      <w:r w:rsidR="00056CD8" w:rsidRPr="00DC00A1">
        <w:rPr>
          <w:rFonts w:ascii="Times New Roman" w:eastAsia="Calibri" w:hAnsi="Times New Roman" w:cs="Times New Roman"/>
        </w:rPr>
        <w:t xml:space="preserve"> интерес</w:t>
      </w:r>
      <w:r w:rsidR="00056CD8">
        <w:rPr>
          <w:rFonts w:ascii="Times New Roman" w:eastAsia="Calibri" w:hAnsi="Times New Roman" w:cs="Times New Roman"/>
        </w:rPr>
        <w:t>а</w:t>
      </w:r>
      <w:r w:rsidR="00056CD8" w:rsidRPr="00DC00A1">
        <w:rPr>
          <w:rFonts w:ascii="Times New Roman" w:eastAsia="Calibri" w:hAnsi="Times New Roman" w:cs="Times New Roman"/>
        </w:rPr>
        <w:t xml:space="preserve"> учащихся к изучению художественной культуры родного края посредством изучения истории искусств, истории жизни и творчества деятелей культуры и искусств </w:t>
      </w:r>
      <w:proofErr w:type="gramStart"/>
      <w:r w:rsidR="00056CD8" w:rsidRPr="00DC00A1">
        <w:rPr>
          <w:rFonts w:ascii="Times New Roman" w:eastAsia="Calibri" w:hAnsi="Times New Roman" w:cs="Times New Roman"/>
        </w:rPr>
        <w:t>г</w:t>
      </w:r>
      <w:proofErr w:type="gramEnd"/>
      <w:r w:rsidR="00056CD8" w:rsidRPr="00DC00A1">
        <w:rPr>
          <w:rFonts w:ascii="Times New Roman" w:eastAsia="Calibri" w:hAnsi="Times New Roman" w:cs="Times New Roman"/>
        </w:rPr>
        <w:t>. Казани</w:t>
      </w:r>
    </w:p>
    <w:p w:rsidR="00FA61E7" w:rsidRDefault="00FB472F" w:rsidP="00FB472F">
      <w:pPr>
        <w:spacing w:after="0" w:line="240" w:lineRule="auto"/>
        <w:rPr>
          <w:rFonts w:ascii="Times New Roman" w:eastAsia="Calibri" w:hAnsi="Times New Roman" w:cs="Times New Roman"/>
        </w:rPr>
      </w:pPr>
      <w:r w:rsidRPr="0048346E">
        <w:rPr>
          <w:rFonts w:ascii="Times New Roman" w:eastAsia="Calibri" w:hAnsi="Times New Roman" w:cs="Times New Roman"/>
        </w:rPr>
        <w:t xml:space="preserve">- развитие </w:t>
      </w:r>
      <w:r w:rsidR="00056CD8">
        <w:rPr>
          <w:rFonts w:ascii="Times New Roman" w:eastAsia="Calibri" w:hAnsi="Times New Roman" w:cs="Times New Roman"/>
        </w:rPr>
        <w:t>позна</w:t>
      </w:r>
      <w:r w:rsidRPr="0048346E">
        <w:rPr>
          <w:rFonts w:ascii="Times New Roman" w:eastAsia="Calibri" w:hAnsi="Times New Roman" w:cs="Times New Roman"/>
        </w:rPr>
        <w:t xml:space="preserve">вательной деятельности учащихся средствами </w:t>
      </w:r>
      <w:r w:rsidR="00056CD8">
        <w:rPr>
          <w:rFonts w:ascii="Times New Roman" w:eastAsia="Calibri" w:hAnsi="Times New Roman" w:cs="Times New Roman"/>
        </w:rPr>
        <w:t>истори</w:t>
      </w:r>
      <w:r w:rsidRPr="0048346E">
        <w:rPr>
          <w:rFonts w:ascii="Times New Roman" w:eastAsia="Calibri" w:hAnsi="Times New Roman" w:cs="Times New Roman"/>
        </w:rPr>
        <w:t xml:space="preserve">ко-краеведческой     работы; </w:t>
      </w:r>
    </w:p>
    <w:p w:rsidR="00FB472F" w:rsidRPr="0048346E" w:rsidRDefault="00FA61E7" w:rsidP="00FB472F">
      <w:pPr>
        <w:spacing w:after="0" w:line="240" w:lineRule="auto"/>
        <w:rPr>
          <w:rFonts w:ascii="Times New Roman" w:eastAsia="Calibri" w:hAnsi="Times New Roman" w:cs="Times New Roman"/>
        </w:rPr>
      </w:pPr>
      <w:r w:rsidRPr="0048346E">
        <w:rPr>
          <w:rFonts w:ascii="Times New Roman" w:eastAsia="Calibri" w:hAnsi="Times New Roman" w:cs="Times New Roman"/>
        </w:rPr>
        <w:lastRenderedPageBreak/>
        <w:t>- привитие вкуса к познанию и творческому поиску;</w:t>
      </w:r>
      <w:r w:rsidRPr="007B77D8">
        <w:rPr>
          <w:rFonts w:ascii="Times New Roman" w:eastAsia="Calibri" w:hAnsi="Times New Roman" w:cs="Times New Roman"/>
        </w:rPr>
        <w:t xml:space="preserve"> </w:t>
      </w:r>
      <w:r w:rsidRPr="00DC00A1">
        <w:rPr>
          <w:rFonts w:ascii="Times New Roman" w:eastAsia="Calibri" w:hAnsi="Times New Roman" w:cs="Times New Roman"/>
        </w:rPr>
        <w:t xml:space="preserve">раскрытие </w:t>
      </w:r>
      <w:proofErr w:type="spellStart"/>
      <w:r w:rsidRPr="00DC00A1">
        <w:rPr>
          <w:rFonts w:ascii="Times New Roman" w:eastAsia="Calibri" w:hAnsi="Times New Roman" w:cs="Times New Roman"/>
        </w:rPr>
        <w:t>к</w:t>
      </w:r>
      <w:r>
        <w:rPr>
          <w:rFonts w:ascii="Times New Roman" w:eastAsia="Calibri" w:hAnsi="Times New Roman" w:cs="Times New Roman"/>
        </w:rPr>
        <w:t>реативных</w:t>
      </w:r>
      <w:proofErr w:type="spellEnd"/>
      <w:r>
        <w:rPr>
          <w:rFonts w:ascii="Times New Roman" w:eastAsia="Calibri" w:hAnsi="Times New Roman" w:cs="Times New Roman"/>
        </w:rPr>
        <w:t xml:space="preserve"> способностей учащихся</w:t>
      </w:r>
      <w:r w:rsidR="00FB472F" w:rsidRPr="0048346E">
        <w:rPr>
          <w:rFonts w:ascii="Times New Roman" w:eastAsia="Calibri" w:hAnsi="Times New Roman" w:cs="Times New Roman"/>
        </w:rPr>
        <w:t xml:space="preserve">    </w:t>
      </w:r>
    </w:p>
    <w:p w:rsidR="00FB472F" w:rsidRPr="0048346E" w:rsidRDefault="00FB472F" w:rsidP="00FB472F">
      <w:pPr>
        <w:spacing w:after="0" w:line="240" w:lineRule="auto"/>
        <w:rPr>
          <w:rFonts w:ascii="Times New Roman" w:eastAsia="Calibri" w:hAnsi="Times New Roman" w:cs="Times New Roman"/>
        </w:rPr>
      </w:pPr>
      <w:r w:rsidRPr="0048346E">
        <w:rPr>
          <w:rFonts w:ascii="Times New Roman" w:eastAsia="Calibri" w:hAnsi="Times New Roman" w:cs="Times New Roman"/>
        </w:rPr>
        <w:t>- поддержка учащихся, проявляющих интерес к исследовательской работе;</w:t>
      </w:r>
    </w:p>
    <w:p w:rsidR="00FB472F" w:rsidRPr="0048346E" w:rsidRDefault="00FB472F" w:rsidP="00FB472F">
      <w:pPr>
        <w:spacing w:after="0" w:line="240" w:lineRule="auto"/>
        <w:rPr>
          <w:rFonts w:ascii="Times New Roman" w:eastAsia="Calibri" w:hAnsi="Times New Roman" w:cs="Times New Roman"/>
        </w:rPr>
      </w:pPr>
      <w:r w:rsidRPr="0048346E">
        <w:rPr>
          <w:rFonts w:ascii="Times New Roman" w:eastAsia="Calibri" w:hAnsi="Times New Roman" w:cs="Times New Roman"/>
        </w:rPr>
        <w:t>- активизация деятельности образовательных учреждений по привлечению учащихся к изучению истории родного края, города, школы;</w:t>
      </w:r>
    </w:p>
    <w:p w:rsidR="00FB472F" w:rsidRPr="0048346E" w:rsidRDefault="00FB472F" w:rsidP="00FB472F">
      <w:pPr>
        <w:spacing w:after="0" w:line="240" w:lineRule="auto"/>
        <w:rPr>
          <w:rFonts w:ascii="Times New Roman" w:eastAsia="Calibri" w:hAnsi="Times New Roman" w:cs="Times New Roman"/>
        </w:rPr>
      </w:pPr>
      <w:r w:rsidRPr="0048346E">
        <w:rPr>
          <w:rFonts w:ascii="Times New Roman" w:eastAsia="Calibri" w:hAnsi="Times New Roman" w:cs="Times New Roman"/>
        </w:rPr>
        <w:t>- укрепление духовных традиций и возвращение к истокам родной культуры.</w:t>
      </w:r>
    </w:p>
    <w:p w:rsidR="00FB472F" w:rsidRPr="00DC00A1" w:rsidRDefault="00FB472F" w:rsidP="00FB472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DC00A1">
        <w:rPr>
          <w:rFonts w:ascii="Times New Roman" w:eastAsia="Calibri" w:hAnsi="Times New Roman" w:cs="Times New Roman"/>
        </w:rPr>
        <w:t xml:space="preserve">воспитание патриотических чувств учащихся посредством знакомства с жизнью и творчеством известных и значимых личностей </w:t>
      </w:r>
      <w:proofErr w:type="gramStart"/>
      <w:r w:rsidRPr="00DC00A1">
        <w:rPr>
          <w:rFonts w:ascii="Times New Roman" w:eastAsia="Calibri" w:hAnsi="Times New Roman" w:cs="Times New Roman"/>
        </w:rPr>
        <w:t>г</w:t>
      </w:r>
      <w:proofErr w:type="gramEnd"/>
      <w:r w:rsidRPr="00DC00A1">
        <w:rPr>
          <w:rFonts w:ascii="Times New Roman" w:eastAsia="Calibri" w:hAnsi="Times New Roman" w:cs="Times New Roman"/>
        </w:rPr>
        <w:t>. Казани,</w:t>
      </w:r>
    </w:p>
    <w:p w:rsidR="00FB472F" w:rsidRPr="00DC00A1" w:rsidRDefault="00FB472F" w:rsidP="00FB472F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</w:rPr>
      </w:pPr>
    </w:p>
    <w:p w:rsidR="00FB472F" w:rsidRDefault="00FB472F" w:rsidP="00FB472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</w:rPr>
      </w:pPr>
      <w:r w:rsidRPr="00DC00A1">
        <w:rPr>
          <w:rFonts w:ascii="Times New Roman" w:eastAsia="Calibri" w:hAnsi="Times New Roman" w:cs="Times New Roman"/>
          <w:b/>
        </w:rPr>
        <w:t>Участники конкурса:</w:t>
      </w:r>
    </w:p>
    <w:p w:rsidR="00FB472F" w:rsidRPr="00DC00A1" w:rsidRDefault="00FB472F" w:rsidP="00FB472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</w:rPr>
      </w:pPr>
    </w:p>
    <w:p w:rsidR="0030364B" w:rsidRDefault="00252F82" w:rsidP="0030364B">
      <w:pPr>
        <w:pStyle w:val="a3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64B">
        <w:rPr>
          <w:rFonts w:ascii="Times New Roman" w:hAnsi="Times New Roman" w:cs="Times New Roman"/>
          <w:sz w:val="24"/>
          <w:szCs w:val="24"/>
        </w:rPr>
        <w:t xml:space="preserve">Учащиеся 7-11 классов всех </w:t>
      </w:r>
      <w:r w:rsidR="00F066B3" w:rsidRPr="0030364B">
        <w:rPr>
          <w:rFonts w:ascii="Times New Roman" w:hAnsi="Times New Roman" w:cs="Times New Roman"/>
          <w:sz w:val="24"/>
          <w:szCs w:val="24"/>
        </w:rPr>
        <w:t>вид</w:t>
      </w:r>
      <w:r w:rsidRPr="0030364B">
        <w:rPr>
          <w:rFonts w:ascii="Times New Roman" w:hAnsi="Times New Roman" w:cs="Times New Roman"/>
          <w:sz w:val="24"/>
          <w:szCs w:val="24"/>
        </w:rPr>
        <w:t>ов образовательных учреждени</w:t>
      </w:r>
      <w:r w:rsidR="009F6932" w:rsidRPr="0030364B">
        <w:rPr>
          <w:rFonts w:ascii="Times New Roman" w:hAnsi="Times New Roman" w:cs="Times New Roman"/>
          <w:sz w:val="24"/>
          <w:szCs w:val="24"/>
        </w:rPr>
        <w:t>й (школ, гимназий, лицеев, УДО);</w:t>
      </w:r>
    </w:p>
    <w:p w:rsidR="0030364B" w:rsidRDefault="0030364B" w:rsidP="0030364B">
      <w:pPr>
        <w:pStyle w:val="a3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ДШИ и ДМШ г. Казани;</w:t>
      </w:r>
      <w:r w:rsidR="009F6932" w:rsidRPr="00303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F82" w:rsidRPr="0030364B" w:rsidRDefault="009F6932" w:rsidP="0030364B">
      <w:pPr>
        <w:pStyle w:val="a3"/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64B">
        <w:rPr>
          <w:rFonts w:ascii="Times New Roman" w:hAnsi="Times New Roman" w:cs="Times New Roman"/>
          <w:sz w:val="24"/>
          <w:szCs w:val="24"/>
        </w:rPr>
        <w:t xml:space="preserve">учащиеся детских школ искусств имени М. </w:t>
      </w:r>
      <w:proofErr w:type="spellStart"/>
      <w:r w:rsidRPr="0030364B">
        <w:rPr>
          <w:rFonts w:ascii="Times New Roman" w:hAnsi="Times New Roman" w:cs="Times New Roman"/>
          <w:sz w:val="24"/>
          <w:szCs w:val="24"/>
        </w:rPr>
        <w:t>Балакирева</w:t>
      </w:r>
      <w:proofErr w:type="spellEnd"/>
      <w:r w:rsidR="00FA61E7" w:rsidRPr="0030364B">
        <w:rPr>
          <w:rFonts w:ascii="Times New Roman" w:hAnsi="Times New Roman" w:cs="Times New Roman"/>
          <w:sz w:val="24"/>
          <w:szCs w:val="24"/>
        </w:rPr>
        <w:t xml:space="preserve"> – члены Всероссийского </w:t>
      </w:r>
      <w:proofErr w:type="spellStart"/>
      <w:r w:rsidR="00FA61E7" w:rsidRPr="0030364B">
        <w:rPr>
          <w:rFonts w:ascii="Times New Roman" w:hAnsi="Times New Roman" w:cs="Times New Roman"/>
          <w:sz w:val="24"/>
          <w:szCs w:val="24"/>
        </w:rPr>
        <w:t>Балакиревского</w:t>
      </w:r>
      <w:proofErr w:type="spellEnd"/>
      <w:r w:rsidR="00FA61E7" w:rsidRPr="0030364B">
        <w:rPr>
          <w:rFonts w:ascii="Times New Roman" w:hAnsi="Times New Roman" w:cs="Times New Roman"/>
          <w:sz w:val="24"/>
          <w:szCs w:val="24"/>
        </w:rPr>
        <w:t xml:space="preserve"> движения</w:t>
      </w:r>
    </w:p>
    <w:p w:rsidR="00252F82" w:rsidRPr="00252F82" w:rsidRDefault="00252F82" w:rsidP="00252F8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F82">
        <w:rPr>
          <w:rFonts w:ascii="Times New Roman" w:hAnsi="Times New Roman" w:cs="Times New Roman"/>
          <w:sz w:val="24"/>
          <w:szCs w:val="24"/>
        </w:rPr>
        <w:t>Допускается участие индивидуальное и коллективное</w:t>
      </w:r>
      <w:r w:rsidR="006E0695">
        <w:rPr>
          <w:rFonts w:ascii="Times New Roman" w:hAnsi="Times New Roman" w:cs="Times New Roman"/>
          <w:sz w:val="24"/>
          <w:szCs w:val="24"/>
        </w:rPr>
        <w:t>.</w:t>
      </w:r>
    </w:p>
    <w:p w:rsidR="00FB472F" w:rsidRPr="00252F82" w:rsidRDefault="00FB472F" w:rsidP="00FB472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472F" w:rsidRPr="00DC00A1" w:rsidRDefault="00FB472F" w:rsidP="00FB472F">
      <w:pPr>
        <w:ind w:firstLine="540"/>
        <w:rPr>
          <w:rFonts w:ascii="Times New Roman" w:eastAsia="Calibri" w:hAnsi="Times New Roman" w:cs="Times New Roman"/>
          <w:b/>
          <w:bCs/>
        </w:rPr>
      </w:pPr>
      <w:r w:rsidRPr="00DC00A1">
        <w:rPr>
          <w:rFonts w:ascii="Times New Roman" w:eastAsia="Calibri" w:hAnsi="Times New Roman" w:cs="Times New Roman"/>
          <w:b/>
          <w:bCs/>
        </w:rPr>
        <w:t>Секции:</w:t>
      </w:r>
    </w:p>
    <w:p w:rsidR="00FB472F" w:rsidRPr="009F6932" w:rsidRDefault="009F6932" w:rsidP="009F6932">
      <w:pPr>
        <w:spacing w:after="0" w:line="240" w:lineRule="auto"/>
        <w:rPr>
          <w:rFonts w:ascii="Arial" w:hAnsi="Arial" w:cs="Arial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FA61E7" w:rsidRPr="00FA61E7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FA61E7" w:rsidRPr="009F6932">
        <w:rPr>
          <w:rFonts w:asciiTheme="majorHAnsi" w:hAnsiTheme="majorHAnsi" w:cs="Times New Roman"/>
          <w:b/>
          <w:sz w:val="24"/>
          <w:szCs w:val="24"/>
        </w:rPr>
        <w:t>Лира на погонах</w:t>
      </w:r>
      <w:r w:rsidR="00FA61E7">
        <w:rPr>
          <w:b/>
          <w:sz w:val="24"/>
          <w:szCs w:val="24"/>
        </w:rPr>
        <w:t xml:space="preserve"> </w:t>
      </w:r>
      <w:r w:rsidRPr="009F6932">
        <w:rPr>
          <w:b/>
          <w:sz w:val="24"/>
          <w:szCs w:val="24"/>
          <w:lang w:val="tt-RU"/>
        </w:rPr>
        <w:t>”</w:t>
      </w:r>
      <w:r>
        <w:rPr>
          <w:lang w:val="tt-RU"/>
        </w:rPr>
        <w:t xml:space="preserve"> </w:t>
      </w:r>
      <w:r w:rsidRPr="009F6932">
        <w:rPr>
          <w:lang w:val="tt-RU"/>
        </w:rPr>
        <w:t xml:space="preserve">(Из истории военно – </w:t>
      </w:r>
      <w:r w:rsidRPr="00FA61E7">
        <w:rPr>
          <w:rFonts w:asciiTheme="majorHAnsi" w:hAnsiTheme="majorHAnsi"/>
          <w:lang w:val="tt-RU"/>
        </w:rPr>
        <w:t>музыкал</w:t>
      </w:r>
      <w:proofErr w:type="spellStart"/>
      <w:r w:rsidRPr="00FA61E7">
        <w:rPr>
          <w:rFonts w:asciiTheme="majorHAnsi" w:hAnsiTheme="majorHAnsi" w:cs="Arial"/>
        </w:rPr>
        <w:t>ь</w:t>
      </w:r>
      <w:proofErr w:type="spellEnd"/>
      <w:r w:rsidRPr="00FA61E7">
        <w:rPr>
          <w:rFonts w:asciiTheme="majorHAnsi" w:hAnsiTheme="majorHAnsi" w:cs="Arial"/>
          <w:lang w:val="tt-RU"/>
        </w:rPr>
        <w:t>ных оркестров</w:t>
      </w:r>
      <w:r w:rsidRPr="009F6932">
        <w:rPr>
          <w:rFonts w:ascii="Arial" w:hAnsi="Arial" w:cs="Arial"/>
          <w:lang w:val="tt-RU"/>
        </w:rPr>
        <w:t>)</w:t>
      </w:r>
    </w:p>
    <w:p w:rsidR="00FB472F" w:rsidRPr="00DC00A1" w:rsidRDefault="00FB472F" w:rsidP="00FB4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</w:pPr>
      <w:r w:rsidRPr="00DC00A1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2. </w:t>
      </w:r>
      <w:r w:rsidRPr="009F6932">
        <w:rPr>
          <w:rFonts w:asciiTheme="majorHAnsi" w:hAnsiTheme="majorHAnsi" w:cs="Times New Roman"/>
          <w:b/>
          <w:sz w:val="24"/>
          <w:szCs w:val="24"/>
        </w:rPr>
        <w:t>«</w:t>
      </w:r>
      <w:r w:rsidR="00FA61E7">
        <w:rPr>
          <w:rFonts w:asciiTheme="majorHAnsi" w:hAnsiTheme="majorHAnsi" w:cs="Times New Roman"/>
          <w:b/>
          <w:sz w:val="24"/>
          <w:szCs w:val="24"/>
        </w:rPr>
        <w:t>Музы военных дорог</w:t>
      </w:r>
      <w:r w:rsidR="009F6932" w:rsidRPr="009F6932">
        <w:rPr>
          <w:rFonts w:asciiTheme="majorHAnsi" w:hAnsiTheme="majorHAnsi" w:cs="Times New Roman"/>
          <w:b/>
          <w:sz w:val="24"/>
          <w:szCs w:val="24"/>
        </w:rPr>
        <w:t>»</w:t>
      </w:r>
      <w:r w:rsidR="009F6932">
        <w:rPr>
          <w:rFonts w:ascii="Times New Roman" w:hAnsi="Times New Roman" w:cs="Times New Roman"/>
          <w:sz w:val="24"/>
          <w:szCs w:val="24"/>
        </w:rPr>
        <w:t xml:space="preserve">  (деятели искусства и культуры в г</w:t>
      </w:r>
      <w:r w:rsidR="00FA61E7">
        <w:rPr>
          <w:rFonts w:ascii="Times New Roman" w:hAnsi="Times New Roman" w:cs="Times New Roman"/>
          <w:sz w:val="24"/>
          <w:szCs w:val="24"/>
        </w:rPr>
        <w:t>оды Великой Отечественной войны</w:t>
      </w:r>
      <w:r w:rsidR="009F6932">
        <w:rPr>
          <w:rFonts w:ascii="Times New Roman" w:hAnsi="Times New Roman" w:cs="Times New Roman"/>
          <w:sz w:val="24"/>
          <w:szCs w:val="24"/>
        </w:rPr>
        <w:t>)</w:t>
      </w:r>
      <w:r w:rsidRPr="00DC00A1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 </w:t>
      </w:r>
    </w:p>
    <w:p w:rsidR="00FB472F" w:rsidRPr="00DC00A1" w:rsidRDefault="00FB472F" w:rsidP="00FB472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00A1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3. </w:t>
      </w:r>
      <w:r w:rsidRPr="009F6932">
        <w:rPr>
          <w:rFonts w:asciiTheme="majorHAnsi" w:hAnsiTheme="majorHAnsi" w:cs="Times New Roman"/>
          <w:b/>
          <w:sz w:val="24"/>
          <w:szCs w:val="24"/>
        </w:rPr>
        <w:t>«</w:t>
      </w:r>
      <w:r w:rsidR="00FA61E7" w:rsidRPr="00FA61E7">
        <w:rPr>
          <w:rFonts w:ascii="Times New Roman" w:hAnsi="Times New Roman" w:cs="Times New Roman"/>
          <w:b/>
          <w:sz w:val="24"/>
          <w:szCs w:val="24"/>
        </w:rPr>
        <w:t>Художественно-эстетическое образование в годы Великой Отечественной войны</w:t>
      </w:r>
      <w:r w:rsidR="009F6932" w:rsidRPr="009F6932">
        <w:rPr>
          <w:rFonts w:asciiTheme="majorHAnsi" w:hAnsiTheme="majorHAnsi" w:cs="Times New Roman"/>
          <w:b/>
          <w:sz w:val="24"/>
          <w:szCs w:val="24"/>
        </w:rPr>
        <w:t>»</w:t>
      </w:r>
      <w:r w:rsidR="00FA6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472F" w:rsidRDefault="00FB472F" w:rsidP="00FB472F">
      <w:pPr>
        <w:spacing w:after="0" w:line="240" w:lineRule="auto"/>
        <w:jc w:val="both"/>
        <w:rPr>
          <w:rFonts w:ascii="Arial" w:hAnsi="Arial" w:cs="Arial"/>
          <w:lang w:val="tt-RU"/>
        </w:rPr>
      </w:pPr>
      <w:r w:rsidRPr="00DC00A1">
        <w:rPr>
          <w:rFonts w:ascii="Times New Roman" w:hAnsi="Times New Roman" w:cs="Times New Roman"/>
          <w:sz w:val="24"/>
          <w:szCs w:val="24"/>
        </w:rPr>
        <w:t xml:space="preserve">4. </w:t>
      </w:r>
      <w:r w:rsidR="009F6932">
        <w:rPr>
          <w:rFonts w:ascii="Times New Roman" w:hAnsi="Times New Roman" w:cs="Times New Roman"/>
          <w:sz w:val="24"/>
          <w:szCs w:val="24"/>
        </w:rPr>
        <w:t>«</w:t>
      </w:r>
      <w:r w:rsidR="00BA778B">
        <w:rPr>
          <w:b/>
          <w:sz w:val="24"/>
          <w:szCs w:val="24"/>
        </w:rPr>
        <w:t>Верный спутник солдата» (</w:t>
      </w:r>
      <w:r w:rsidR="00BA778B">
        <w:rPr>
          <w:sz w:val="24"/>
          <w:szCs w:val="24"/>
        </w:rPr>
        <w:t>История</w:t>
      </w:r>
      <w:r w:rsidR="00915A2E" w:rsidRPr="00797D55">
        <w:rPr>
          <w:sz w:val="24"/>
          <w:szCs w:val="24"/>
        </w:rPr>
        <w:t xml:space="preserve"> музыкального инструмента военных лет: по материалам музея</w:t>
      </w:r>
      <w:r w:rsidR="00915A2E" w:rsidRPr="00797D55">
        <w:rPr>
          <w:sz w:val="24"/>
          <w:szCs w:val="24"/>
          <w:lang w:val="tt-RU"/>
        </w:rPr>
        <w:t>, история семейной реликвии</w:t>
      </w:r>
      <w:r w:rsidR="00915A2E" w:rsidRPr="00797D55">
        <w:rPr>
          <w:rFonts w:ascii="Arial" w:hAnsi="Arial" w:cs="Arial"/>
          <w:sz w:val="24"/>
          <w:szCs w:val="24"/>
          <w:lang w:val="tt-RU"/>
        </w:rPr>
        <w:t>)</w:t>
      </w:r>
    </w:p>
    <w:p w:rsidR="000C3FC6" w:rsidRPr="00797D55" w:rsidRDefault="000C3FC6" w:rsidP="00FB472F">
      <w:pPr>
        <w:spacing w:after="0" w:line="240" w:lineRule="auto"/>
        <w:jc w:val="both"/>
        <w:rPr>
          <w:rFonts w:asciiTheme="majorHAnsi" w:eastAsia="Times New Roman" w:hAnsiTheme="majorHAnsi" w:cs="Arial"/>
          <w:color w:val="3D4242"/>
          <w:sz w:val="24"/>
          <w:szCs w:val="24"/>
          <w:lang w:eastAsia="ru-RU"/>
        </w:rPr>
      </w:pPr>
      <w:r>
        <w:rPr>
          <w:rFonts w:ascii="Arial" w:hAnsi="Arial" w:cs="Arial"/>
          <w:lang w:val="tt-RU"/>
        </w:rPr>
        <w:t xml:space="preserve">5. </w:t>
      </w:r>
      <w:r w:rsidR="009302AE" w:rsidRPr="009302AE">
        <w:rPr>
          <w:rFonts w:ascii="Arial" w:hAnsi="Arial" w:cs="Arial"/>
          <w:b/>
          <w:lang w:val="tt-RU"/>
        </w:rPr>
        <w:t>“Все спят в землянке – на земле</w:t>
      </w:r>
      <w:r w:rsidR="009302AE" w:rsidRPr="009302AE">
        <w:rPr>
          <w:rFonts w:ascii="Arial" w:hAnsi="Arial" w:cs="Arial"/>
          <w:b/>
        </w:rPr>
        <w:t>.</w:t>
      </w:r>
      <w:r w:rsidR="009302AE">
        <w:rPr>
          <w:rFonts w:ascii="Arial" w:hAnsi="Arial" w:cs="Arial"/>
          <w:b/>
        </w:rPr>
        <w:t xml:space="preserve"> </w:t>
      </w:r>
      <w:r w:rsidR="009302AE" w:rsidRPr="009302AE">
        <w:rPr>
          <w:rFonts w:ascii="Arial" w:hAnsi="Arial" w:cs="Arial"/>
          <w:b/>
        </w:rPr>
        <w:t>А я рисую о войне»</w:t>
      </w:r>
      <w:r w:rsidR="009302AE">
        <w:rPr>
          <w:rFonts w:ascii="Arial" w:hAnsi="Arial" w:cs="Arial"/>
        </w:rPr>
        <w:t xml:space="preserve"> </w:t>
      </w:r>
      <w:r w:rsidR="00BA778B">
        <w:rPr>
          <w:rFonts w:asciiTheme="majorHAnsi" w:hAnsiTheme="majorHAnsi" w:cs="Arial"/>
          <w:sz w:val="24"/>
          <w:szCs w:val="24"/>
        </w:rPr>
        <w:t>(О художниках военных лет</w:t>
      </w:r>
      <w:r w:rsidR="009302AE" w:rsidRPr="00797D55">
        <w:rPr>
          <w:rFonts w:asciiTheme="majorHAnsi" w:hAnsiTheme="majorHAnsi" w:cs="Arial"/>
          <w:sz w:val="24"/>
          <w:szCs w:val="24"/>
        </w:rPr>
        <w:t>)</w:t>
      </w:r>
    </w:p>
    <w:p w:rsidR="00FB472F" w:rsidRDefault="00FB472F" w:rsidP="00FB4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</w:pPr>
    </w:p>
    <w:p w:rsidR="00682832" w:rsidRDefault="00682832" w:rsidP="006828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82832">
        <w:rPr>
          <w:rFonts w:ascii="Times New Roman" w:eastAsia="Calibri" w:hAnsi="Times New Roman" w:cs="Times New Roman"/>
          <w:b/>
          <w:sz w:val="24"/>
          <w:szCs w:val="24"/>
        </w:rPr>
        <w:t>Условия и порядок проведения конференции:</w:t>
      </w:r>
    </w:p>
    <w:p w:rsidR="0036375E" w:rsidRPr="00682832" w:rsidRDefault="0036375E" w:rsidP="006828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72F" w:rsidRPr="00DC00A1" w:rsidRDefault="00FB472F" w:rsidP="00FB47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0A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C00A1">
        <w:rPr>
          <w:rFonts w:ascii="Times New Roman" w:hAnsi="Times New Roman" w:cs="Times New Roman"/>
          <w:b/>
          <w:sz w:val="24"/>
          <w:szCs w:val="24"/>
        </w:rPr>
        <w:t xml:space="preserve"> этап: заочный:</w:t>
      </w:r>
      <w:r w:rsidR="0080456E">
        <w:rPr>
          <w:rFonts w:ascii="Times New Roman" w:hAnsi="Times New Roman" w:cs="Times New Roman"/>
          <w:b/>
          <w:sz w:val="24"/>
          <w:szCs w:val="24"/>
        </w:rPr>
        <w:t xml:space="preserve"> 1 февраля – 10 апреля</w:t>
      </w:r>
    </w:p>
    <w:p w:rsidR="00FB472F" w:rsidRDefault="009302AE" w:rsidP="00FB4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поступившие в указанные сроки исследовательские работы</w:t>
      </w:r>
      <w:r w:rsidR="00797D55">
        <w:rPr>
          <w:rFonts w:ascii="Times New Roman" w:hAnsi="Times New Roman" w:cs="Times New Roman"/>
          <w:sz w:val="24"/>
          <w:szCs w:val="24"/>
          <w:lang w:val="tt-RU"/>
        </w:rPr>
        <w:t>, оформленные в соответствии с требованиями</w:t>
      </w:r>
      <w:r w:rsidR="00797D55">
        <w:rPr>
          <w:rFonts w:ascii="Times New Roman" w:hAnsi="Times New Roman" w:cs="Times New Roman"/>
          <w:sz w:val="24"/>
          <w:szCs w:val="24"/>
        </w:rPr>
        <w:t>, считаются допущенными к первому (заочному) этапу конференции</w:t>
      </w:r>
      <w:r w:rsidR="00797D55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797D55">
        <w:rPr>
          <w:rFonts w:ascii="Times New Roman" w:hAnsi="Times New Roman" w:cs="Times New Roman"/>
          <w:sz w:val="24"/>
          <w:szCs w:val="24"/>
        </w:rPr>
        <w:t>подлежат экспертизе и конкурсному отбору, который осуществляет экспертная комиссия. Экспертная комиссия проверяет представленные работы в соответствии с критериями оценки. Для участия в заочном этапе необходимо до 30 марта представить в оргкомитет конференции: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D55" w:rsidRDefault="00797D55" w:rsidP="00797D5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Заявку – в электронном варианте (смотри приложение 1)</w:t>
      </w:r>
    </w:p>
    <w:p w:rsidR="00797D55" w:rsidRDefault="00797D55" w:rsidP="00797D5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Тезисы работы</w:t>
      </w:r>
      <w:r w:rsidR="009500E5">
        <w:rPr>
          <w:rFonts w:ascii="Times New Roman" w:hAnsi="Times New Roman" w:cs="Times New Roman"/>
          <w:sz w:val="24"/>
          <w:szCs w:val="24"/>
        </w:rPr>
        <w:t xml:space="preserve"> – на 1,5 страницы (формат</w:t>
      </w:r>
      <w:proofErr w:type="gramStart"/>
      <w:r w:rsidR="009500E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9A5FDE" w:rsidRPr="009A5FDE">
        <w:rPr>
          <w:rFonts w:ascii="Times New Roman" w:hAnsi="Times New Roman" w:cs="Times New Roman"/>
          <w:sz w:val="24"/>
          <w:szCs w:val="24"/>
        </w:rPr>
        <w:t xml:space="preserve"> </w:t>
      </w:r>
      <w:r w:rsidR="009500E5">
        <w:rPr>
          <w:rFonts w:ascii="Times New Roman" w:hAnsi="Times New Roman" w:cs="Times New Roman"/>
          <w:sz w:val="24"/>
          <w:szCs w:val="24"/>
        </w:rPr>
        <w:t>4, шрифт</w:t>
      </w:r>
      <w:r w:rsidR="009500E5" w:rsidRPr="009500E5">
        <w:t xml:space="preserve"> </w:t>
      </w:r>
      <w:r w:rsidR="009500E5">
        <w:t xml:space="preserve"> </w:t>
      </w:r>
      <w:proofErr w:type="spellStart"/>
      <w:r w:rsidR="009500E5" w:rsidRPr="009500E5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9500E5" w:rsidRPr="0095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0E5" w:rsidRPr="009500E5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9500E5" w:rsidRPr="0095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0E5" w:rsidRPr="009500E5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9500E5">
        <w:rPr>
          <w:rFonts w:ascii="Times New Roman" w:hAnsi="Times New Roman" w:cs="Times New Roman"/>
          <w:sz w:val="24"/>
          <w:szCs w:val="24"/>
        </w:rPr>
        <w:t xml:space="preserve"> кегль 14 – интервал – 1)</w:t>
      </w:r>
    </w:p>
    <w:p w:rsidR="009500E5" w:rsidRPr="005968AC" w:rsidRDefault="009500E5" w:rsidP="005968A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работы – 15- 20 страниц</w:t>
      </w:r>
      <w:r w:rsidR="009A5FDE" w:rsidRPr="009A5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(включая титульный лист и список литературы) -</w:t>
      </w:r>
      <w:r w:rsidRPr="00950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A5FDE" w:rsidRPr="009A5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 шрифт</w:t>
      </w:r>
      <w:r w:rsidRPr="009500E5">
        <w:t xml:space="preserve"> </w:t>
      </w:r>
      <w:r>
        <w:t xml:space="preserve"> </w:t>
      </w:r>
      <w:proofErr w:type="spellStart"/>
      <w:r w:rsidRPr="009500E5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95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0E5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9500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0E5"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кегль 14 – интервал – 1, объем приложений не ограничивается. Внимание! Работа должна носить исследовательский, а не реферативный характер. Текстовый редактор –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BC7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5968AC">
        <w:rPr>
          <w:rFonts w:ascii="Times New Roman" w:hAnsi="Times New Roman" w:cs="Times New Roman"/>
          <w:sz w:val="24"/>
          <w:szCs w:val="24"/>
        </w:rPr>
        <w:t xml:space="preserve"> 2007</w:t>
      </w:r>
    </w:p>
    <w:p w:rsidR="0036375E" w:rsidRPr="00DC00A1" w:rsidRDefault="005968AC" w:rsidP="00FB4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 Проследите по телефону поступление материала на электронную почту!</w:t>
      </w:r>
    </w:p>
    <w:p w:rsidR="005968AC" w:rsidRDefault="005968AC" w:rsidP="00FB47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72F" w:rsidRPr="00DC00A1" w:rsidRDefault="00682832" w:rsidP="00FB47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FB472F" w:rsidRPr="00DC00A1">
        <w:rPr>
          <w:rFonts w:ascii="Times New Roman" w:hAnsi="Times New Roman" w:cs="Times New Roman"/>
          <w:b/>
          <w:sz w:val="24"/>
          <w:szCs w:val="24"/>
        </w:rPr>
        <w:t xml:space="preserve"> этап:</w:t>
      </w:r>
      <w:r w:rsidR="0080456E">
        <w:rPr>
          <w:rFonts w:ascii="Times New Roman" w:hAnsi="Times New Roman" w:cs="Times New Roman"/>
          <w:b/>
          <w:sz w:val="24"/>
          <w:szCs w:val="24"/>
        </w:rPr>
        <w:t xml:space="preserve"> очный 28 апреля</w:t>
      </w:r>
    </w:p>
    <w:p w:rsidR="00FB472F" w:rsidRDefault="0080456E" w:rsidP="00FB4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>Представление тезисов работ</w:t>
      </w:r>
      <w:r w:rsidR="009500E5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 учащихся – победителей конкурса (при возможности приехать на награждение)</w:t>
      </w:r>
      <w:r w:rsidR="009500E5">
        <w:rPr>
          <w:rFonts w:ascii="Times New Roman" w:eastAsia="Times New Roman" w:hAnsi="Times New Roman" w:cs="Times New Roman"/>
          <w:color w:val="3D4242"/>
          <w:sz w:val="24"/>
          <w:szCs w:val="24"/>
          <w:lang w:val="tt-RU" w:eastAsia="ru-RU"/>
        </w:rPr>
        <w:t xml:space="preserve">. </w:t>
      </w:r>
      <w:r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Награждение победителей. </w:t>
      </w:r>
      <w:r w:rsidR="009500E5">
        <w:rPr>
          <w:rFonts w:ascii="Times New Roman" w:eastAsia="Times New Roman" w:hAnsi="Times New Roman" w:cs="Times New Roman"/>
          <w:color w:val="3D4242"/>
          <w:sz w:val="24"/>
          <w:szCs w:val="24"/>
          <w:lang w:val="tt-RU" w:eastAsia="ru-RU"/>
        </w:rPr>
        <w:t>Победители конкурса</w:t>
      </w:r>
      <w:r w:rsidR="009500E5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>, проживающие за территорией города Казани</w:t>
      </w:r>
      <w:r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 и не имеющие возможности приехать на награждение</w:t>
      </w:r>
      <w:r w:rsidR="009500E5"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 оповещаются посредством указанного в заявке телефона и получают грамоту по почте</w:t>
      </w:r>
      <w:r>
        <w:rPr>
          <w:rFonts w:ascii="Times New Roman" w:eastAsia="Times New Roman" w:hAnsi="Times New Roman" w:cs="Times New Roman"/>
          <w:color w:val="3D4242"/>
          <w:sz w:val="24"/>
          <w:szCs w:val="24"/>
          <w:lang w:eastAsia="ru-RU"/>
        </w:rPr>
        <w:t xml:space="preserve"> на указанный в заявке адрес образовательного учреждения</w:t>
      </w:r>
    </w:p>
    <w:p w:rsidR="00FB472F" w:rsidRPr="0080456E" w:rsidRDefault="00FB472F" w:rsidP="00804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75E" w:rsidRPr="008B2990" w:rsidRDefault="00FB472F" w:rsidP="0036375E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Работа должна быть построена и оформлена по определенной структуре, которая является общепринятой для научно-исследовательских </w:t>
      </w:r>
      <w:r w:rsidR="0080456E">
        <w:rPr>
          <w:rFonts w:ascii="Times New Roman" w:eastAsia="Calibri" w:hAnsi="Times New Roman" w:cs="Times New Roman"/>
          <w:sz w:val="24"/>
          <w:szCs w:val="24"/>
        </w:rPr>
        <w:t>трудов (титульный лист</w:t>
      </w:r>
      <w:r w:rsidRPr="008B2990">
        <w:rPr>
          <w:rFonts w:ascii="Times New Roman" w:eastAsia="Calibri" w:hAnsi="Times New Roman" w:cs="Times New Roman"/>
          <w:sz w:val="24"/>
          <w:szCs w:val="24"/>
        </w:rPr>
        <w:t>, оглавление, введение, основная часть, заключение, библ</w:t>
      </w:r>
      <w:r w:rsidR="0080456E">
        <w:rPr>
          <w:rFonts w:ascii="Times New Roman" w:eastAsia="Calibri" w:hAnsi="Times New Roman" w:cs="Times New Roman"/>
          <w:sz w:val="24"/>
          <w:szCs w:val="24"/>
        </w:rPr>
        <w:t>иографический список, приложения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FB472F" w:rsidRPr="008B2990" w:rsidRDefault="00FB472F" w:rsidP="0036375E">
      <w:pPr>
        <w:spacing w:after="0"/>
        <w:ind w:left="-709" w:hanging="709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ab/>
        <w:t xml:space="preserve">    В презентации </w:t>
      </w:r>
      <w:r w:rsidR="0080456E">
        <w:rPr>
          <w:rFonts w:ascii="Times New Roman" w:eastAsia="Calibri" w:hAnsi="Times New Roman" w:cs="Times New Roman"/>
          <w:sz w:val="24"/>
          <w:szCs w:val="24"/>
        </w:rPr>
        <w:t xml:space="preserve">для представления работы на очный этап </w:t>
      </w:r>
      <w:r w:rsidRPr="008B2990">
        <w:rPr>
          <w:rFonts w:ascii="Times New Roman" w:eastAsia="Calibri" w:hAnsi="Times New Roman" w:cs="Times New Roman"/>
          <w:sz w:val="24"/>
          <w:szCs w:val="24"/>
        </w:rPr>
        <w:t>должны иметься основные сведения:</w:t>
      </w:r>
    </w:p>
    <w:p w:rsidR="00FB472F" w:rsidRPr="008B2990" w:rsidRDefault="00FB472F" w:rsidP="003637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на первом слайде: название образовательного учреждения, название конкурса и   темы, Ф.И.О. автора (полностью), дата рождения, класс, год создания, Ф.И.О.   руководителя (без сокращения), занимаемая  должность;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на втором слайде:  цель и задачи работы, актуальность темы, объект и предмет   работы;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- на последнем слайде указать список используемой литературы. Объем презентации </w:t>
      </w:r>
      <w:r>
        <w:rPr>
          <w:rFonts w:ascii="Times New Roman" w:eastAsia="Calibri" w:hAnsi="Times New Roman" w:cs="Times New Roman"/>
          <w:sz w:val="24"/>
          <w:szCs w:val="24"/>
        </w:rPr>
        <w:t>(желательно)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не более </w:t>
      </w:r>
      <w:r>
        <w:rPr>
          <w:rFonts w:ascii="Times New Roman" w:eastAsia="Calibri" w:hAnsi="Times New Roman" w:cs="Times New Roman"/>
          <w:sz w:val="24"/>
          <w:szCs w:val="24"/>
        </w:rPr>
        <w:t>20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слайдов. </w:t>
      </w:r>
    </w:p>
    <w:p w:rsidR="00FB472F" w:rsidRPr="001C60BA" w:rsidRDefault="00FB472F" w:rsidP="001C60BA">
      <w:pPr>
        <w:ind w:left="-709"/>
        <w:jc w:val="both"/>
        <w:rPr>
          <w:b/>
          <w:u w:val="single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C60B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Матер</w:t>
      </w:r>
      <w:r w:rsidR="0080456E" w:rsidRPr="001C60B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иалы  предоставляются </w:t>
      </w:r>
      <w:r w:rsidR="00BA77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</w:t>
      </w:r>
      <w:r w:rsidRPr="001C60BA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электронном виде в одном экземпляре</w:t>
      </w:r>
      <w:r w:rsidR="0080456E" w:rsidRPr="001C60BA">
        <w:rPr>
          <w:rFonts w:ascii="Times New Roman" w:eastAsia="Calibri" w:hAnsi="Times New Roman" w:cs="Times New Roman"/>
          <w:b/>
          <w:sz w:val="24"/>
          <w:szCs w:val="24"/>
          <w:u w:val="single"/>
          <w:lang w:val="tt-RU"/>
        </w:rPr>
        <w:t xml:space="preserve"> по электронной почте:.</w:t>
      </w:r>
      <w:r w:rsidRPr="001C60B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hyperlink r:id="rId5" w:history="1">
        <w:r w:rsidR="001C60BA" w:rsidRPr="001C60BA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maki</w:t>
        </w:r>
        <w:r w:rsidR="001C60BA" w:rsidRPr="001C60BA">
          <w:rPr>
            <w:rStyle w:val="a6"/>
            <w:rFonts w:ascii="Times New Roman" w:hAnsi="Times New Roman" w:cs="Times New Roman"/>
            <w:b/>
            <w:sz w:val="24"/>
            <w:szCs w:val="24"/>
          </w:rPr>
          <w:t>_</w:t>
        </w:r>
        <w:r w:rsidR="001C60BA" w:rsidRPr="001C60BA">
          <w:rPr>
            <w:rStyle w:val="a6"/>
            <w:rFonts w:ascii="Times New Roman" w:eastAsia="Calibri" w:hAnsi="Times New Roman" w:cs="Times New Roman"/>
            <w:b/>
            <w:color w:val="0000FF"/>
            <w:sz w:val="24"/>
            <w:szCs w:val="24"/>
            <w:lang w:val="en-US"/>
          </w:rPr>
          <w:t>ka</w:t>
        </w:r>
        <w:r w:rsidR="001C60BA" w:rsidRPr="001C60BA">
          <w:rPr>
            <w:rStyle w:val="a6"/>
            <w:rFonts w:ascii="Times New Roman" w:hAnsi="Times New Roman" w:cs="Times New Roman"/>
            <w:b/>
            <w:sz w:val="24"/>
            <w:szCs w:val="24"/>
            <w:lang w:val="en-US"/>
          </w:rPr>
          <w:t>zan</w:t>
        </w:r>
        <w:r w:rsidR="001C60BA" w:rsidRPr="001C60BA">
          <w:rPr>
            <w:rStyle w:val="a6"/>
            <w:rFonts w:ascii="Times New Roman" w:eastAsia="Calibri" w:hAnsi="Times New Roman" w:cs="Times New Roman"/>
            <w:b/>
            <w:color w:val="0000FF"/>
            <w:sz w:val="24"/>
            <w:szCs w:val="24"/>
          </w:rPr>
          <w:t>@</w:t>
        </w:r>
        <w:r w:rsidR="001C60BA" w:rsidRPr="001C60BA">
          <w:rPr>
            <w:rStyle w:val="a6"/>
            <w:rFonts w:ascii="Times New Roman" w:eastAsia="Calibri" w:hAnsi="Times New Roman" w:cs="Times New Roman"/>
            <w:b/>
            <w:color w:val="0000FF"/>
            <w:sz w:val="24"/>
            <w:szCs w:val="24"/>
            <w:lang w:val="en-US"/>
          </w:rPr>
          <w:t>mail</w:t>
        </w:r>
        <w:r w:rsidR="001C60BA" w:rsidRPr="001C60BA">
          <w:rPr>
            <w:rStyle w:val="a6"/>
            <w:rFonts w:ascii="Times New Roman" w:eastAsia="Calibri" w:hAnsi="Times New Roman" w:cs="Times New Roman"/>
            <w:b/>
            <w:color w:val="0000FF"/>
            <w:sz w:val="24"/>
            <w:szCs w:val="24"/>
          </w:rPr>
          <w:t>.</w:t>
        </w:r>
        <w:r w:rsidR="001C60BA" w:rsidRPr="001C60BA">
          <w:rPr>
            <w:rStyle w:val="a6"/>
            <w:rFonts w:ascii="Times New Roman" w:eastAsia="Calibri" w:hAnsi="Times New Roman" w:cs="Times New Roman"/>
            <w:b/>
            <w:color w:val="0000FF"/>
            <w:sz w:val="24"/>
            <w:szCs w:val="24"/>
            <w:lang w:val="en-US"/>
          </w:rPr>
          <w:t>ru</w:t>
        </w:r>
      </w:hyperlink>
      <w:r w:rsidR="001C60BA">
        <w:rPr>
          <w:b/>
          <w:u w:val="single"/>
        </w:rPr>
        <w:t xml:space="preserve">   </w:t>
      </w:r>
      <w:r w:rsidRPr="001C60B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Материалы принимаются также на дисках CD - RW.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B472F" w:rsidRPr="0080456E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        На титульном листе обязательно должно быть указано:</w:t>
      </w:r>
    </w:p>
    <w:p w:rsidR="00FB472F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название учебного заведения, класс;</w:t>
      </w:r>
    </w:p>
    <w:p w:rsidR="0080456E" w:rsidRPr="0080456E" w:rsidRDefault="0080456E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>- название сек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tt-RU"/>
        </w:rPr>
        <w:t>ии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название темы;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фамилия, имя, отчество (полностью) автора;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полный почтовый адрес с почтовым индексом места проживания и учебы автора, телефон, адрес электронной почты;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фамилия, имя, отчество руководителя (полностью), его должность и место работы;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-  год.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   Сокращения и аббревиатуры не допускаются.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   Регламент выступления участников конференции </w:t>
      </w:r>
      <w:r w:rsidR="0080456E">
        <w:rPr>
          <w:rFonts w:ascii="Times New Roman" w:eastAsia="Calibri" w:hAnsi="Times New Roman" w:cs="Times New Roman"/>
          <w:sz w:val="24"/>
          <w:szCs w:val="24"/>
        </w:rPr>
        <w:t xml:space="preserve">на очном этапе </w:t>
      </w:r>
      <w:r w:rsidRPr="008B2990">
        <w:rPr>
          <w:rFonts w:ascii="Times New Roman" w:eastAsia="Calibri" w:hAnsi="Times New Roman" w:cs="Times New Roman"/>
          <w:sz w:val="24"/>
          <w:szCs w:val="24"/>
        </w:rPr>
        <w:t>предусматривает</w:t>
      </w:r>
    </w:p>
    <w:p w:rsidR="00FB472F" w:rsidRPr="008B2990" w:rsidRDefault="0080456E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представление</w:t>
      </w:r>
      <w:r w:rsidR="00FB472F" w:rsidRPr="008B2990">
        <w:rPr>
          <w:rFonts w:ascii="Times New Roman" w:eastAsia="Calibri" w:hAnsi="Times New Roman" w:cs="Times New Roman"/>
          <w:sz w:val="24"/>
          <w:szCs w:val="24"/>
        </w:rPr>
        <w:t xml:space="preserve"> работы (продолжительность – до </w:t>
      </w:r>
      <w:r w:rsidR="00FB472F">
        <w:rPr>
          <w:rFonts w:ascii="Times New Roman" w:eastAsia="Calibri" w:hAnsi="Times New Roman" w:cs="Times New Roman"/>
          <w:sz w:val="24"/>
          <w:szCs w:val="24"/>
        </w:rPr>
        <w:t>10</w:t>
      </w:r>
      <w:r w:rsidR="00FB472F" w:rsidRPr="008B2990">
        <w:rPr>
          <w:rFonts w:ascii="Times New Roman" w:eastAsia="Calibri" w:hAnsi="Times New Roman" w:cs="Times New Roman"/>
          <w:sz w:val="24"/>
          <w:szCs w:val="24"/>
        </w:rPr>
        <w:t xml:space="preserve"> минут)</w:t>
      </w:r>
      <w:r w:rsidR="00FB472F" w:rsidRPr="008B2990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B2990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Материалы, поступившие на конференцию, не рецензируются и не  возвращаются!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2990">
        <w:rPr>
          <w:rFonts w:ascii="Times New Roman" w:eastAsia="Calibri" w:hAnsi="Times New Roman" w:cs="Times New Roman"/>
          <w:b/>
          <w:sz w:val="24"/>
          <w:szCs w:val="24"/>
        </w:rPr>
        <w:t>Награждение</w:t>
      </w:r>
    </w:p>
    <w:p w:rsidR="00FB472F" w:rsidRPr="008B2990" w:rsidRDefault="00FB472F" w:rsidP="00252F8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ab/>
        <w:t>По резул</w:t>
      </w:r>
      <w:r w:rsidR="001C60BA">
        <w:rPr>
          <w:rFonts w:ascii="Times New Roman" w:eastAsia="Calibri" w:hAnsi="Times New Roman" w:cs="Times New Roman"/>
          <w:sz w:val="24"/>
          <w:szCs w:val="24"/>
        </w:rPr>
        <w:t>ьтатам конференции учащиеся, занявшие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60BA">
        <w:rPr>
          <w:rFonts w:ascii="Times New Roman" w:eastAsia="Calibri" w:hAnsi="Times New Roman" w:cs="Times New Roman"/>
          <w:sz w:val="24"/>
          <w:szCs w:val="24"/>
        </w:rPr>
        <w:t>1,2,3 место в каждой секции</w:t>
      </w:r>
      <w:r w:rsidR="009A5FDE">
        <w:rPr>
          <w:rFonts w:ascii="Times New Roman" w:eastAsia="Calibri" w:hAnsi="Times New Roman" w:cs="Times New Roman"/>
          <w:sz w:val="24"/>
          <w:szCs w:val="24"/>
        </w:rPr>
        <w:t>,</w:t>
      </w:r>
      <w:r w:rsidR="001C60BA">
        <w:rPr>
          <w:rFonts w:ascii="Times New Roman" w:eastAsia="Calibri" w:hAnsi="Times New Roman" w:cs="Times New Roman"/>
          <w:sz w:val="24"/>
          <w:szCs w:val="24"/>
        </w:rPr>
        <w:t xml:space="preserve"> получают почетные грамоты. 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ab/>
        <w:t>Научные руководители призеров награждаются благодарственными письмами. Всем участникам конференции выдаются свидетельства</w:t>
      </w:r>
      <w:r w:rsidR="001C60BA">
        <w:rPr>
          <w:rFonts w:ascii="Times New Roman" w:eastAsia="Calibri" w:hAnsi="Times New Roman" w:cs="Times New Roman"/>
          <w:sz w:val="24"/>
          <w:szCs w:val="24"/>
        </w:rPr>
        <w:t xml:space="preserve"> участника конференции</w:t>
      </w:r>
      <w:r w:rsidRPr="008B29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ab/>
        <w:t>Лучшие письменные работы, по рекомендации жюри, могут принять участие во всероссийских  конференциях.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>Дата проведения</w:t>
      </w:r>
      <w:r w:rsidR="001C60BA">
        <w:rPr>
          <w:rFonts w:ascii="Times New Roman" w:eastAsia="Calibri" w:hAnsi="Times New Roman" w:cs="Times New Roman"/>
          <w:sz w:val="24"/>
          <w:szCs w:val="24"/>
        </w:rPr>
        <w:t xml:space="preserve"> очного этапа</w:t>
      </w: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C60BA">
        <w:rPr>
          <w:rFonts w:ascii="Times New Roman" w:eastAsia="Calibri" w:hAnsi="Times New Roman" w:cs="Times New Roman"/>
          <w:b/>
          <w:bCs/>
          <w:sz w:val="24"/>
          <w:szCs w:val="24"/>
        </w:rPr>
        <w:t>28 апреля 2015</w:t>
      </w:r>
      <w:r w:rsidR="004159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года (вторник</w:t>
      </w:r>
      <w:r w:rsidRPr="008B29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), в 15.00 в камерном зале ДШИ </w:t>
      </w:r>
      <w:r w:rsidR="00252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Pr="008B2990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spellStart"/>
      <w:r w:rsidRPr="008B2990">
        <w:rPr>
          <w:rFonts w:ascii="Times New Roman" w:eastAsia="Calibri" w:hAnsi="Times New Roman" w:cs="Times New Roman"/>
          <w:b/>
          <w:bCs/>
          <w:sz w:val="24"/>
          <w:szCs w:val="24"/>
        </w:rPr>
        <w:t>МА</w:t>
      </w:r>
      <w:r w:rsidR="00252F82">
        <w:rPr>
          <w:rFonts w:ascii="Times New Roman" w:eastAsia="Calibri" w:hAnsi="Times New Roman" w:cs="Times New Roman"/>
          <w:b/>
          <w:bCs/>
          <w:sz w:val="24"/>
          <w:szCs w:val="24"/>
        </w:rPr>
        <w:t>кИ</w:t>
      </w:r>
      <w:proofErr w:type="spellEnd"/>
      <w:r w:rsidR="00252F8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», </w:t>
      </w:r>
      <w:r w:rsidRPr="008B2990">
        <w:rPr>
          <w:rFonts w:ascii="Times New Roman" w:eastAsia="Calibri" w:hAnsi="Times New Roman" w:cs="Times New Roman"/>
          <w:b/>
          <w:bCs/>
          <w:sz w:val="24"/>
          <w:szCs w:val="24"/>
        </w:rPr>
        <w:t>Пет</w:t>
      </w:r>
      <w:r w:rsidR="001C60BA">
        <w:rPr>
          <w:rFonts w:ascii="Times New Roman" w:eastAsia="Calibri" w:hAnsi="Times New Roman" w:cs="Times New Roman"/>
          <w:b/>
          <w:bCs/>
          <w:sz w:val="24"/>
          <w:szCs w:val="24"/>
        </w:rPr>
        <w:t>ербургская, 57</w:t>
      </w:r>
      <w:r w:rsidRPr="008B2990">
        <w:rPr>
          <w:rFonts w:ascii="Times New Roman" w:eastAsia="Calibri" w:hAnsi="Times New Roman" w:cs="Times New Roman"/>
          <w:b/>
          <w:bCs/>
          <w:sz w:val="24"/>
          <w:szCs w:val="24"/>
        </w:rPr>
        <w:t>;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90">
        <w:rPr>
          <w:rFonts w:ascii="Times New Roman" w:eastAsia="Calibri" w:hAnsi="Times New Roman" w:cs="Times New Roman"/>
          <w:sz w:val="24"/>
          <w:szCs w:val="24"/>
        </w:rPr>
        <w:t xml:space="preserve">                              Подведение итогов – круглый стол.</w:t>
      </w:r>
    </w:p>
    <w:p w:rsidR="00252F82" w:rsidRDefault="00252F82" w:rsidP="00252F82">
      <w:pPr>
        <w:pStyle w:val="western"/>
        <w:spacing w:after="0"/>
      </w:pPr>
      <w:r>
        <w:t xml:space="preserve">Участие в конкурсе бесплатное </w:t>
      </w:r>
    </w:p>
    <w:p w:rsidR="00FB472F" w:rsidRPr="008B2990" w:rsidRDefault="00FB472F" w:rsidP="00FB472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E48C0" w:rsidRDefault="001C60BA" w:rsidP="002E48C0">
      <w:pPr>
        <w:ind w:left="-709"/>
        <w:jc w:val="both"/>
      </w:pPr>
      <w:r>
        <w:rPr>
          <w:rFonts w:ascii="Times New Roman" w:eastAsia="Calibri" w:hAnsi="Times New Roman" w:cs="Times New Roman"/>
          <w:b/>
          <w:bCs/>
        </w:rPr>
        <w:t>О</w:t>
      </w:r>
      <w:r w:rsidR="00FB472F" w:rsidRPr="00DC00A1">
        <w:rPr>
          <w:rFonts w:ascii="Times New Roman" w:eastAsia="Calibri" w:hAnsi="Times New Roman" w:cs="Times New Roman"/>
          <w:b/>
          <w:bCs/>
        </w:rPr>
        <w:t>ргкомитет конкурса</w:t>
      </w:r>
      <w:r>
        <w:rPr>
          <w:rFonts w:ascii="Times New Roman" w:eastAsia="Calibri" w:hAnsi="Times New Roman" w:cs="Times New Roman"/>
          <w:b/>
          <w:bCs/>
        </w:rPr>
        <w:t xml:space="preserve">: </w:t>
      </w:r>
      <w:r w:rsidR="00FB472F" w:rsidRPr="00DC00A1">
        <w:rPr>
          <w:rFonts w:ascii="Times New Roman" w:eastAsia="Calibri" w:hAnsi="Times New Roman" w:cs="Times New Roman"/>
          <w:b/>
          <w:bCs/>
        </w:rPr>
        <w:t xml:space="preserve">Отдел истории культуры и краеведения ДШИ </w:t>
      </w:r>
      <w:r>
        <w:rPr>
          <w:rFonts w:ascii="Times New Roman" w:eastAsia="Calibri" w:hAnsi="Times New Roman" w:cs="Times New Roman"/>
          <w:b/>
          <w:bCs/>
        </w:rPr>
        <w:t xml:space="preserve">имени </w:t>
      </w:r>
      <w:proofErr w:type="spellStart"/>
      <w:r>
        <w:rPr>
          <w:rFonts w:ascii="Times New Roman" w:eastAsia="Calibri" w:hAnsi="Times New Roman" w:cs="Times New Roman"/>
          <w:b/>
          <w:bCs/>
        </w:rPr>
        <w:t>М.Балакирева</w:t>
      </w:r>
      <w:proofErr w:type="spellEnd"/>
      <w:r>
        <w:rPr>
          <w:rFonts w:ascii="Times New Roman" w:eastAsia="Calibri" w:hAnsi="Times New Roman" w:cs="Times New Roman"/>
          <w:b/>
          <w:bCs/>
        </w:rPr>
        <w:t xml:space="preserve"> </w:t>
      </w:r>
      <w:proofErr w:type="spellStart"/>
      <w:r w:rsidR="00FB472F" w:rsidRPr="00DC00A1">
        <w:rPr>
          <w:rFonts w:ascii="Times New Roman" w:eastAsia="Calibri" w:hAnsi="Times New Roman" w:cs="Times New Roman"/>
          <w:b/>
          <w:bCs/>
        </w:rPr>
        <w:t>Вахитовского</w:t>
      </w:r>
      <w:proofErr w:type="spellEnd"/>
      <w:r w:rsidR="00FB472F" w:rsidRPr="00DC00A1">
        <w:rPr>
          <w:rFonts w:ascii="Times New Roman" w:eastAsia="Calibri" w:hAnsi="Times New Roman" w:cs="Times New Roman"/>
          <w:b/>
          <w:bCs/>
        </w:rPr>
        <w:t xml:space="preserve"> р-на г. Казани (</w:t>
      </w:r>
      <w:proofErr w:type="spellStart"/>
      <w:r w:rsidR="00FB472F" w:rsidRPr="00DC00A1">
        <w:rPr>
          <w:rFonts w:ascii="Times New Roman" w:eastAsia="Calibri" w:hAnsi="Times New Roman" w:cs="Times New Roman"/>
          <w:b/>
          <w:bCs/>
        </w:rPr>
        <w:t>М</w:t>
      </w:r>
      <w:r w:rsidR="002E48C0">
        <w:rPr>
          <w:rFonts w:ascii="Times New Roman" w:eastAsia="Calibri" w:hAnsi="Times New Roman" w:cs="Times New Roman"/>
          <w:b/>
          <w:bCs/>
        </w:rPr>
        <w:t>А</w:t>
      </w:r>
      <w:r w:rsidR="00FB472F" w:rsidRPr="00DC00A1">
        <w:rPr>
          <w:rFonts w:ascii="Times New Roman" w:eastAsia="Calibri" w:hAnsi="Times New Roman" w:cs="Times New Roman"/>
          <w:b/>
          <w:bCs/>
        </w:rPr>
        <w:t>кИ</w:t>
      </w:r>
      <w:proofErr w:type="spellEnd"/>
      <w:r w:rsidR="00FB472F" w:rsidRPr="00DC00A1">
        <w:rPr>
          <w:rFonts w:ascii="Times New Roman" w:eastAsia="Calibri" w:hAnsi="Times New Roman" w:cs="Times New Roman"/>
          <w:b/>
          <w:bCs/>
        </w:rPr>
        <w:t>) Петербургская, 57</w:t>
      </w:r>
      <w:r w:rsidR="002E48C0">
        <w:rPr>
          <w:rFonts w:ascii="Times New Roman" w:eastAsia="Calibri" w:hAnsi="Times New Roman" w:cs="Times New Roman"/>
          <w:b/>
          <w:bCs/>
        </w:rPr>
        <w:t xml:space="preserve">, </w:t>
      </w:r>
      <w:proofErr w:type="spellStart"/>
      <w:r w:rsidR="002E48C0" w:rsidRPr="00DC00A1">
        <w:rPr>
          <w:rFonts w:ascii="Times New Roman" w:eastAsia="Calibri" w:hAnsi="Times New Roman" w:cs="Times New Roman"/>
          <w:b/>
          <w:bCs/>
        </w:rPr>
        <w:t>каб</w:t>
      </w:r>
      <w:proofErr w:type="spellEnd"/>
      <w:r w:rsidR="002E48C0" w:rsidRPr="00DC00A1">
        <w:rPr>
          <w:rFonts w:ascii="Times New Roman" w:eastAsia="Calibri" w:hAnsi="Times New Roman" w:cs="Times New Roman"/>
          <w:b/>
          <w:bCs/>
        </w:rPr>
        <w:t xml:space="preserve">. 417. </w:t>
      </w:r>
      <w:r w:rsidR="002E48C0">
        <w:rPr>
          <w:rFonts w:ascii="Times New Roman" w:eastAsia="Calibri" w:hAnsi="Times New Roman" w:cs="Times New Roman"/>
          <w:b/>
          <w:bCs/>
        </w:rPr>
        <w:t>или по</w:t>
      </w:r>
      <w:r w:rsidR="00FB472F" w:rsidRPr="00DC00A1">
        <w:rPr>
          <w:rFonts w:ascii="Times New Roman" w:eastAsia="Calibri" w:hAnsi="Times New Roman" w:cs="Times New Roman"/>
          <w:b/>
          <w:bCs/>
        </w:rPr>
        <w:t xml:space="preserve"> </w:t>
      </w:r>
      <w:proofErr w:type="gramStart"/>
      <w:r w:rsidR="002E48C0" w:rsidRPr="008B2990">
        <w:rPr>
          <w:rFonts w:ascii="Times New Roman" w:eastAsia="Calibri" w:hAnsi="Times New Roman" w:cs="Times New Roman"/>
          <w:sz w:val="24"/>
          <w:szCs w:val="24"/>
        </w:rPr>
        <w:t>Е</w:t>
      </w:r>
      <w:proofErr w:type="gramEnd"/>
      <w:r w:rsidR="002E48C0" w:rsidRPr="00252F82">
        <w:rPr>
          <w:rFonts w:ascii="Times New Roman" w:eastAsia="Calibri" w:hAnsi="Times New Roman" w:cs="Times New Roman"/>
          <w:sz w:val="24"/>
          <w:szCs w:val="24"/>
        </w:rPr>
        <w:t>-</w:t>
      </w:r>
      <w:r w:rsidR="002E48C0" w:rsidRPr="008B2990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="002E48C0" w:rsidRPr="00252F8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6" w:history="1">
        <w:r w:rsidR="002E48C0" w:rsidRPr="00B53599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maki</w:t>
        </w:r>
        <w:r w:rsidR="002E48C0" w:rsidRPr="00252F82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2E48C0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ka</w:t>
        </w:r>
        <w:r w:rsidR="002E48C0" w:rsidRPr="00B53599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zan</w:t>
        </w:r>
        <w:r w:rsidR="002E48C0" w:rsidRPr="00252F82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</w:rPr>
          <w:t>@</w:t>
        </w:r>
        <w:r w:rsidR="002E48C0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mail</w:t>
        </w:r>
        <w:r w:rsidR="002E48C0" w:rsidRPr="00252F82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</w:rPr>
          <w:t>.</w:t>
        </w:r>
        <w:r w:rsidR="002E48C0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ru</w:t>
        </w:r>
      </w:hyperlink>
      <w:r w:rsidR="002E48C0">
        <w:t xml:space="preserve"> </w:t>
      </w:r>
    </w:p>
    <w:p w:rsidR="001C60BA" w:rsidRPr="009B4121" w:rsidRDefault="00FB472F" w:rsidP="002E48C0">
      <w:pPr>
        <w:ind w:left="-709"/>
        <w:jc w:val="both"/>
        <w:rPr>
          <w:rFonts w:ascii="Times New Roman" w:eastAsia="Calibri" w:hAnsi="Times New Roman" w:cs="Times New Roman"/>
          <w:b/>
          <w:bCs/>
        </w:rPr>
      </w:pPr>
      <w:r w:rsidRPr="00DC00A1">
        <w:rPr>
          <w:rFonts w:ascii="Times New Roman" w:eastAsia="Calibri" w:hAnsi="Times New Roman" w:cs="Times New Roman"/>
          <w:b/>
          <w:bCs/>
        </w:rPr>
        <w:t xml:space="preserve">Дополнительная информация </w:t>
      </w:r>
      <w:proofErr w:type="gramStart"/>
      <w:r w:rsidRPr="00DC00A1">
        <w:rPr>
          <w:rFonts w:ascii="Times New Roman" w:eastAsia="Calibri" w:hAnsi="Times New Roman" w:cs="Times New Roman"/>
          <w:b/>
          <w:bCs/>
        </w:rPr>
        <w:t>по</w:t>
      </w:r>
      <w:proofErr w:type="gramEnd"/>
      <w:r w:rsidRPr="00DC00A1">
        <w:rPr>
          <w:rFonts w:ascii="Times New Roman" w:eastAsia="Calibri" w:hAnsi="Times New Roman" w:cs="Times New Roman"/>
          <w:b/>
          <w:bCs/>
        </w:rPr>
        <w:t xml:space="preserve"> </w:t>
      </w:r>
      <w:proofErr w:type="gramStart"/>
      <w:r w:rsidRPr="00DC00A1">
        <w:rPr>
          <w:rFonts w:ascii="Times New Roman" w:eastAsia="Calibri" w:hAnsi="Times New Roman" w:cs="Times New Roman"/>
          <w:b/>
          <w:bCs/>
        </w:rPr>
        <w:t>тел</w:t>
      </w:r>
      <w:proofErr w:type="gramEnd"/>
      <w:r w:rsidRPr="00DC00A1">
        <w:rPr>
          <w:rFonts w:ascii="Times New Roman" w:eastAsia="Calibri" w:hAnsi="Times New Roman" w:cs="Times New Roman"/>
          <w:b/>
          <w:bCs/>
        </w:rPr>
        <w:t xml:space="preserve">: </w:t>
      </w:r>
      <w:r w:rsidR="001C60BA">
        <w:rPr>
          <w:rFonts w:ascii="Times New Roman" w:eastAsia="Calibri" w:hAnsi="Times New Roman" w:cs="Times New Roman"/>
          <w:b/>
          <w:bCs/>
        </w:rPr>
        <w:t>2379588; 2379589</w:t>
      </w:r>
      <w:r w:rsidRPr="00DC00A1">
        <w:rPr>
          <w:rFonts w:ascii="Times New Roman" w:eastAsia="Calibri" w:hAnsi="Times New Roman" w:cs="Times New Roman"/>
          <w:b/>
          <w:bCs/>
        </w:rPr>
        <w:t>– зав. отделом истории культуры и кр</w:t>
      </w:r>
      <w:r w:rsidR="001C60BA">
        <w:rPr>
          <w:rFonts w:ascii="Times New Roman" w:eastAsia="Calibri" w:hAnsi="Times New Roman" w:cs="Times New Roman"/>
          <w:b/>
          <w:bCs/>
        </w:rPr>
        <w:t>аеведения Вербицкая Ольга Ген</w:t>
      </w:r>
      <w:r w:rsidR="00BA778B">
        <w:rPr>
          <w:rFonts w:ascii="Times New Roman" w:eastAsia="Calibri" w:hAnsi="Times New Roman" w:cs="Times New Roman"/>
          <w:b/>
          <w:bCs/>
        </w:rPr>
        <w:t>н</w:t>
      </w:r>
      <w:r w:rsidR="001C60BA">
        <w:rPr>
          <w:rFonts w:ascii="Times New Roman" w:eastAsia="Calibri" w:hAnsi="Times New Roman" w:cs="Times New Roman"/>
          <w:b/>
          <w:bCs/>
        </w:rPr>
        <w:t>адьевна</w:t>
      </w:r>
      <w:r w:rsidR="00BA778B">
        <w:rPr>
          <w:rFonts w:ascii="Times New Roman" w:eastAsia="Calibri" w:hAnsi="Times New Roman" w:cs="Times New Roman"/>
          <w:b/>
          <w:bCs/>
        </w:rPr>
        <w:t>, сот 89272485459</w:t>
      </w:r>
      <w:r w:rsidR="009B4121">
        <w:rPr>
          <w:rFonts w:ascii="Times New Roman" w:eastAsia="Calibri" w:hAnsi="Times New Roman" w:cs="Times New Roman"/>
          <w:b/>
          <w:bCs/>
        </w:rPr>
        <w:t>.</w:t>
      </w:r>
    </w:p>
    <w:p w:rsidR="001C60BA" w:rsidRDefault="001C60BA" w:rsidP="002E48C0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968AC" w:rsidRDefault="001C60BA" w:rsidP="005968AC">
      <w:pPr>
        <w:ind w:left="-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1:</w:t>
      </w:r>
      <w:r w:rsidR="005968AC">
        <w:rPr>
          <w:rFonts w:ascii="Times New Roman" w:hAnsi="Times New Roman" w:cs="Times New Roman"/>
          <w:sz w:val="24"/>
          <w:szCs w:val="24"/>
        </w:rPr>
        <w:t xml:space="preserve"> Заявка на конференцию «</w:t>
      </w:r>
      <w:proofErr w:type="spellStart"/>
      <w:r w:rsidR="005968AC">
        <w:rPr>
          <w:rFonts w:ascii="Times New Roman" w:hAnsi="Times New Roman" w:cs="Times New Roman"/>
          <w:sz w:val="24"/>
          <w:szCs w:val="24"/>
        </w:rPr>
        <w:t>Пасхаловские</w:t>
      </w:r>
      <w:proofErr w:type="spellEnd"/>
      <w:r w:rsidR="005968AC">
        <w:rPr>
          <w:rFonts w:ascii="Times New Roman" w:hAnsi="Times New Roman" w:cs="Times New Roman"/>
          <w:sz w:val="24"/>
          <w:szCs w:val="24"/>
        </w:rPr>
        <w:t xml:space="preserve"> чтения» - отправляется на электронный адрес вместе с работой: </w:t>
      </w:r>
      <w:r w:rsidR="005968AC" w:rsidRPr="005968AC">
        <w:t xml:space="preserve"> </w:t>
      </w:r>
      <w:hyperlink r:id="rId7" w:history="1">
        <w:r w:rsidR="005968AC" w:rsidRPr="00B53599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maki</w:t>
        </w:r>
        <w:r w:rsidR="005968AC" w:rsidRPr="00252F82">
          <w:rPr>
            <w:rStyle w:val="a6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5968AC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ka</w:t>
        </w:r>
        <w:r w:rsidR="005968AC" w:rsidRPr="00B53599">
          <w:rPr>
            <w:rStyle w:val="a6"/>
            <w:rFonts w:ascii="Times New Roman" w:hAnsi="Times New Roman" w:cs="Times New Roman"/>
            <w:sz w:val="24"/>
            <w:szCs w:val="24"/>
            <w:u w:val="none"/>
            <w:lang w:val="en-US"/>
          </w:rPr>
          <w:t>zan</w:t>
        </w:r>
        <w:r w:rsidR="005968AC" w:rsidRPr="00252F82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</w:rPr>
          <w:t>@</w:t>
        </w:r>
        <w:r w:rsidR="005968AC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mail</w:t>
        </w:r>
        <w:r w:rsidR="005968AC" w:rsidRPr="00252F82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</w:rPr>
          <w:t>.</w:t>
        </w:r>
        <w:r w:rsidR="005968AC" w:rsidRPr="00B53599">
          <w:rPr>
            <w:rStyle w:val="a6"/>
            <w:rFonts w:ascii="Times New Roman" w:eastAsia="Calibri" w:hAnsi="Times New Roman" w:cs="Times New Roman"/>
            <w:color w:val="0000FF"/>
            <w:sz w:val="24"/>
            <w:szCs w:val="24"/>
            <w:u w:val="none"/>
            <w:lang w:val="en-US"/>
          </w:rPr>
          <w:t>ru</w:t>
        </w:r>
      </w:hyperlink>
      <w:r w:rsidR="005968AC">
        <w:t xml:space="preserve"> </w:t>
      </w:r>
    </w:p>
    <w:p w:rsidR="001C60BA" w:rsidRPr="00252F82" w:rsidRDefault="001C60BA" w:rsidP="002E48C0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56" w:type="dxa"/>
        <w:tblLayout w:type="fixed"/>
        <w:tblLook w:val="0000"/>
      </w:tblPr>
      <w:tblGrid>
        <w:gridCol w:w="7091"/>
        <w:gridCol w:w="3137"/>
      </w:tblGrid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Название работы</w:t>
            </w:r>
            <w:r w:rsidR="001C60BA">
              <w:t>, название секции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Фамилия, имя участника (полностью)</w:t>
            </w:r>
            <w:r w:rsidR="005968AC">
              <w:t xml:space="preserve"> и телефон </w:t>
            </w:r>
            <w:proofErr w:type="gramStart"/>
            <w:r w:rsidR="005968AC">
              <w:t xml:space="preserve">( </w:t>
            </w:r>
            <w:proofErr w:type="gramEnd"/>
            <w:r w:rsidR="005968AC">
              <w:t>мобильный)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Класс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Фамилия, имя, отчество руководителя (полностью)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Телефон (мобильный) руководителя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rPr>
                <w:lang w:val="en-US"/>
              </w:rPr>
              <w:t xml:space="preserve">E-mail </w:t>
            </w:r>
            <w:r>
              <w:t>руководителя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  <w:tr w:rsidR="00FB472F" w:rsidTr="008A2E02"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</w:pPr>
            <w:r>
              <w:t>Официальное название образовательного учреждения (полностью)</w:t>
            </w:r>
          </w:p>
          <w:p w:rsidR="005968AC" w:rsidRDefault="005968AC" w:rsidP="008A2E02">
            <w:pPr>
              <w:pStyle w:val="western"/>
              <w:snapToGrid w:val="0"/>
              <w:spacing w:before="0" w:after="0"/>
            </w:pPr>
            <w:r>
              <w:t>И его почтовый адрес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72F" w:rsidRDefault="00FB472F" w:rsidP="008A2E02">
            <w:pPr>
              <w:pStyle w:val="western"/>
              <w:snapToGrid w:val="0"/>
              <w:spacing w:before="0" w:after="0"/>
              <w:jc w:val="center"/>
            </w:pPr>
          </w:p>
        </w:tc>
      </w:tr>
    </w:tbl>
    <w:p w:rsidR="00FB472F" w:rsidRDefault="00FB472F" w:rsidP="00FB4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72F" w:rsidRDefault="00FB472F" w:rsidP="00FB4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72F" w:rsidRDefault="00FB472F" w:rsidP="00FB4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72F" w:rsidRDefault="00FB472F" w:rsidP="00FB4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72F" w:rsidRPr="00FB472F" w:rsidRDefault="00FB472F" w:rsidP="00092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72F" w:rsidRPr="00FB472F" w:rsidRDefault="00FB472F" w:rsidP="00092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432" w:rsidRDefault="00E87432" w:rsidP="004C3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432" w:rsidRDefault="00E87432" w:rsidP="004C3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432" w:rsidRDefault="00E87432" w:rsidP="004C3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432" w:rsidRDefault="00E87432" w:rsidP="004C3B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B7D" w:rsidRPr="00471D76" w:rsidRDefault="004C3B7D" w:rsidP="004C3B7D"/>
    <w:sectPr w:rsidR="004C3B7D" w:rsidRPr="00471D76" w:rsidSect="00013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680"/>
        </w:tabs>
        <w:ind w:left="680" w:hanging="453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29258C5"/>
    <w:multiLevelType w:val="hybridMultilevel"/>
    <w:tmpl w:val="A8C06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9693D"/>
    <w:multiLevelType w:val="hybridMultilevel"/>
    <w:tmpl w:val="A1AA5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47E3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2BD37740"/>
    <w:multiLevelType w:val="hybridMultilevel"/>
    <w:tmpl w:val="7E34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F1BCB"/>
    <w:multiLevelType w:val="hybridMultilevel"/>
    <w:tmpl w:val="C9F43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22EFC"/>
    <w:multiLevelType w:val="hybridMultilevel"/>
    <w:tmpl w:val="71C64CE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5597E4B"/>
    <w:multiLevelType w:val="hybridMultilevel"/>
    <w:tmpl w:val="D3667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6823BF"/>
    <w:multiLevelType w:val="hybridMultilevel"/>
    <w:tmpl w:val="FB16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72F69"/>
    <w:multiLevelType w:val="hybridMultilevel"/>
    <w:tmpl w:val="07629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187BFB"/>
    <w:multiLevelType w:val="hybridMultilevel"/>
    <w:tmpl w:val="2FAADB3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20E3A9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6"/>
  </w:num>
  <w:num w:numId="14">
    <w:abstractNumId w:val="8"/>
  </w:num>
  <w:num w:numId="15">
    <w:abstractNumId w:val="15"/>
  </w:num>
  <w:num w:numId="16">
    <w:abstractNumId w:val="1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B7D"/>
    <w:rsid w:val="00004935"/>
    <w:rsid w:val="00010511"/>
    <w:rsid w:val="000105EA"/>
    <w:rsid w:val="0001189F"/>
    <w:rsid w:val="00012965"/>
    <w:rsid w:val="00012E7D"/>
    <w:rsid w:val="00013A60"/>
    <w:rsid w:val="00015CC5"/>
    <w:rsid w:val="000174DB"/>
    <w:rsid w:val="00020283"/>
    <w:rsid w:val="000224C5"/>
    <w:rsid w:val="0002286E"/>
    <w:rsid w:val="000228E2"/>
    <w:rsid w:val="00022E1C"/>
    <w:rsid w:val="00024B06"/>
    <w:rsid w:val="000264BB"/>
    <w:rsid w:val="00027FE1"/>
    <w:rsid w:val="00031E94"/>
    <w:rsid w:val="00036BBA"/>
    <w:rsid w:val="00037991"/>
    <w:rsid w:val="00037C85"/>
    <w:rsid w:val="00040079"/>
    <w:rsid w:val="00042158"/>
    <w:rsid w:val="0004217F"/>
    <w:rsid w:val="00042B4A"/>
    <w:rsid w:val="00043A51"/>
    <w:rsid w:val="00044274"/>
    <w:rsid w:val="00050721"/>
    <w:rsid w:val="00051FCC"/>
    <w:rsid w:val="00054249"/>
    <w:rsid w:val="00056CD8"/>
    <w:rsid w:val="0006391D"/>
    <w:rsid w:val="0006594D"/>
    <w:rsid w:val="00066291"/>
    <w:rsid w:val="000767AC"/>
    <w:rsid w:val="00076DC8"/>
    <w:rsid w:val="000832A9"/>
    <w:rsid w:val="0008491A"/>
    <w:rsid w:val="00084D0C"/>
    <w:rsid w:val="000859B9"/>
    <w:rsid w:val="00086796"/>
    <w:rsid w:val="00092412"/>
    <w:rsid w:val="000924F4"/>
    <w:rsid w:val="00092BD3"/>
    <w:rsid w:val="00093153"/>
    <w:rsid w:val="00095472"/>
    <w:rsid w:val="000976DE"/>
    <w:rsid w:val="000A043B"/>
    <w:rsid w:val="000A4BA4"/>
    <w:rsid w:val="000B2DB4"/>
    <w:rsid w:val="000B4863"/>
    <w:rsid w:val="000B6AF8"/>
    <w:rsid w:val="000B7ED8"/>
    <w:rsid w:val="000C09A8"/>
    <w:rsid w:val="000C0FEF"/>
    <w:rsid w:val="000C2B49"/>
    <w:rsid w:val="000C3F55"/>
    <w:rsid w:val="000C3FC6"/>
    <w:rsid w:val="000C4E03"/>
    <w:rsid w:val="000C65D9"/>
    <w:rsid w:val="000C6E94"/>
    <w:rsid w:val="000D01D0"/>
    <w:rsid w:val="000D3F14"/>
    <w:rsid w:val="000D5022"/>
    <w:rsid w:val="000E0C9A"/>
    <w:rsid w:val="000E165F"/>
    <w:rsid w:val="000E17D4"/>
    <w:rsid w:val="000E4A18"/>
    <w:rsid w:val="000E4B10"/>
    <w:rsid w:val="000E575C"/>
    <w:rsid w:val="000F1B59"/>
    <w:rsid w:val="000F46B4"/>
    <w:rsid w:val="000F6B16"/>
    <w:rsid w:val="001000E4"/>
    <w:rsid w:val="00100DA7"/>
    <w:rsid w:val="001013E0"/>
    <w:rsid w:val="00103576"/>
    <w:rsid w:val="00106E86"/>
    <w:rsid w:val="00107CA5"/>
    <w:rsid w:val="00107CF1"/>
    <w:rsid w:val="00110383"/>
    <w:rsid w:val="0011312D"/>
    <w:rsid w:val="001160AD"/>
    <w:rsid w:val="001276C8"/>
    <w:rsid w:val="00150C85"/>
    <w:rsid w:val="00154A60"/>
    <w:rsid w:val="00155228"/>
    <w:rsid w:val="00157325"/>
    <w:rsid w:val="00160B7A"/>
    <w:rsid w:val="001663A5"/>
    <w:rsid w:val="00170B65"/>
    <w:rsid w:val="00171135"/>
    <w:rsid w:val="00171D1F"/>
    <w:rsid w:val="00173BCD"/>
    <w:rsid w:val="00173D1D"/>
    <w:rsid w:val="001769AC"/>
    <w:rsid w:val="001857F9"/>
    <w:rsid w:val="00185F94"/>
    <w:rsid w:val="00186E73"/>
    <w:rsid w:val="001913DC"/>
    <w:rsid w:val="001914FC"/>
    <w:rsid w:val="001A0036"/>
    <w:rsid w:val="001A01CF"/>
    <w:rsid w:val="001A65EB"/>
    <w:rsid w:val="001B0E98"/>
    <w:rsid w:val="001B5191"/>
    <w:rsid w:val="001C11EB"/>
    <w:rsid w:val="001C1BFC"/>
    <w:rsid w:val="001C60BA"/>
    <w:rsid w:val="001D04EB"/>
    <w:rsid w:val="001D4225"/>
    <w:rsid w:val="001D4A70"/>
    <w:rsid w:val="001D5213"/>
    <w:rsid w:val="001D521A"/>
    <w:rsid w:val="001D65E9"/>
    <w:rsid w:val="001D79F6"/>
    <w:rsid w:val="001D7E1C"/>
    <w:rsid w:val="001E0CBB"/>
    <w:rsid w:val="001E1239"/>
    <w:rsid w:val="001E23D0"/>
    <w:rsid w:val="001E3755"/>
    <w:rsid w:val="001E3A21"/>
    <w:rsid w:val="001E6245"/>
    <w:rsid w:val="001E7561"/>
    <w:rsid w:val="001F2A75"/>
    <w:rsid w:val="001F607E"/>
    <w:rsid w:val="00200386"/>
    <w:rsid w:val="00202751"/>
    <w:rsid w:val="002061F4"/>
    <w:rsid w:val="00210993"/>
    <w:rsid w:val="002160BB"/>
    <w:rsid w:val="002163BB"/>
    <w:rsid w:val="002165C3"/>
    <w:rsid w:val="0021702C"/>
    <w:rsid w:val="0021735E"/>
    <w:rsid w:val="0022491D"/>
    <w:rsid w:val="00226BBC"/>
    <w:rsid w:val="00235765"/>
    <w:rsid w:val="00242254"/>
    <w:rsid w:val="00251ED5"/>
    <w:rsid w:val="00252F82"/>
    <w:rsid w:val="00253E97"/>
    <w:rsid w:val="00255249"/>
    <w:rsid w:val="00262127"/>
    <w:rsid w:val="0026538B"/>
    <w:rsid w:val="00267DF8"/>
    <w:rsid w:val="00274C0B"/>
    <w:rsid w:val="002769B6"/>
    <w:rsid w:val="0027764D"/>
    <w:rsid w:val="00280B21"/>
    <w:rsid w:val="00281A2B"/>
    <w:rsid w:val="00282230"/>
    <w:rsid w:val="00283204"/>
    <w:rsid w:val="00284D25"/>
    <w:rsid w:val="0028654E"/>
    <w:rsid w:val="002867FA"/>
    <w:rsid w:val="00286810"/>
    <w:rsid w:val="0029030F"/>
    <w:rsid w:val="0029053B"/>
    <w:rsid w:val="002A07F2"/>
    <w:rsid w:val="002A16F9"/>
    <w:rsid w:val="002A1F3E"/>
    <w:rsid w:val="002A4437"/>
    <w:rsid w:val="002B1682"/>
    <w:rsid w:val="002B1FA9"/>
    <w:rsid w:val="002B2E49"/>
    <w:rsid w:val="002B3BE2"/>
    <w:rsid w:val="002B490A"/>
    <w:rsid w:val="002B563D"/>
    <w:rsid w:val="002B692B"/>
    <w:rsid w:val="002B7FA9"/>
    <w:rsid w:val="002C1005"/>
    <w:rsid w:val="002C63FE"/>
    <w:rsid w:val="002D39A9"/>
    <w:rsid w:val="002D5570"/>
    <w:rsid w:val="002D58C5"/>
    <w:rsid w:val="002D7C00"/>
    <w:rsid w:val="002E2478"/>
    <w:rsid w:val="002E48C0"/>
    <w:rsid w:val="002E6632"/>
    <w:rsid w:val="002E6A13"/>
    <w:rsid w:val="002E7115"/>
    <w:rsid w:val="002F0517"/>
    <w:rsid w:val="002F1244"/>
    <w:rsid w:val="002F3D93"/>
    <w:rsid w:val="002F5AE1"/>
    <w:rsid w:val="0030364B"/>
    <w:rsid w:val="00303861"/>
    <w:rsid w:val="0030388F"/>
    <w:rsid w:val="00310130"/>
    <w:rsid w:val="003126F1"/>
    <w:rsid w:val="00313571"/>
    <w:rsid w:val="00314FFF"/>
    <w:rsid w:val="00322224"/>
    <w:rsid w:val="00324214"/>
    <w:rsid w:val="00326C37"/>
    <w:rsid w:val="003329D7"/>
    <w:rsid w:val="003338DB"/>
    <w:rsid w:val="00342563"/>
    <w:rsid w:val="00344009"/>
    <w:rsid w:val="00344441"/>
    <w:rsid w:val="00344D27"/>
    <w:rsid w:val="003451DC"/>
    <w:rsid w:val="003466D8"/>
    <w:rsid w:val="003506AF"/>
    <w:rsid w:val="00352616"/>
    <w:rsid w:val="003618FC"/>
    <w:rsid w:val="0036375E"/>
    <w:rsid w:val="003659A3"/>
    <w:rsid w:val="00366DCA"/>
    <w:rsid w:val="003730A2"/>
    <w:rsid w:val="0037668F"/>
    <w:rsid w:val="00377DD9"/>
    <w:rsid w:val="00381A2C"/>
    <w:rsid w:val="00381CDF"/>
    <w:rsid w:val="0038215A"/>
    <w:rsid w:val="00392C29"/>
    <w:rsid w:val="00394431"/>
    <w:rsid w:val="0039505E"/>
    <w:rsid w:val="003A3147"/>
    <w:rsid w:val="003A6F15"/>
    <w:rsid w:val="003B044C"/>
    <w:rsid w:val="003B0985"/>
    <w:rsid w:val="003B09CE"/>
    <w:rsid w:val="003B1463"/>
    <w:rsid w:val="003B1E8F"/>
    <w:rsid w:val="003C2149"/>
    <w:rsid w:val="003C33F4"/>
    <w:rsid w:val="003C6B07"/>
    <w:rsid w:val="003C76AB"/>
    <w:rsid w:val="003D07EE"/>
    <w:rsid w:val="003D0E8E"/>
    <w:rsid w:val="003D1B63"/>
    <w:rsid w:val="003D361B"/>
    <w:rsid w:val="003D6555"/>
    <w:rsid w:val="003D784F"/>
    <w:rsid w:val="003D7C8A"/>
    <w:rsid w:val="003E3FF1"/>
    <w:rsid w:val="003E5B98"/>
    <w:rsid w:val="003E69D7"/>
    <w:rsid w:val="003F43E7"/>
    <w:rsid w:val="003F6998"/>
    <w:rsid w:val="004071FA"/>
    <w:rsid w:val="0040731E"/>
    <w:rsid w:val="0041123F"/>
    <w:rsid w:val="004157C5"/>
    <w:rsid w:val="0041598F"/>
    <w:rsid w:val="004220D6"/>
    <w:rsid w:val="004306B0"/>
    <w:rsid w:val="00431486"/>
    <w:rsid w:val="0043273F"/>
    <w:rsid w:val="004342CC"/>
    <w:rsid w:val="00434686"/>
    <w:rsid w:val="00440E35"/>
    <w:rsid w:val="0044122C"/>
    <w:rsid w:val="0044145B"/>
    <w:rsid w:val="004435C5"/>
    <w:rsid w:val="00444293"/>
    <w:rsid w:val="0044455E"/>
    <w:rsid w:val="00445EA8"/>
    <w:rsid w:val="00447839"/>
    <w:rsid w:val="00451D4F"/>
    <w:rsid w:val="00454012"/>
    <w:rsid w:val="00456C06"/>
    <w:rsid w:val="00460249"/>
    <w:rsid w:val="00463037"/>
    <w:rsid w:val="004706A0"/>
    <w:rsid w:val="0047116D"/>
    <w:rsid w:val="004718F4"/>
    <w:rsid w:val="00471D76"/>
    <w:rsid w:val="0047346E"/>
    <w:rsid w:val="004737B8"/>
    <w:rsid w:val="00474327"/>
    <w:rsid w:val="004747B3"/>
    <w:rsid w:val="004776CA"/>
    <w:rsid w:val="00477726"/>
    <w:rsid w:val="00483459"/>
    <w:rsid w:val="0048346E"/>
    <w:rsid w:val="0048364A"/>
    <w:rsid w:val="00485D8F"/>
    <w:rsid w:val="00487DEC"/>
    <w:rsid w:val="00495695"/>
    <w:rsid w:val="00497FCF"/>
    <w:rsid w:val="004A1CC8"/>
    <w:rsid w:val="004A379B"/>
    <w:rsid w:val="004A55DF"/>
    <w:rsid w:val="004A7B43"/>
    <w:rsid w:val="004B70B5"/>
    <w:rsid w:val="004C3B7D"/>
    <w:rsid w:val="004D0774"/>
    <w:rsid w:val="004E1848"/>
    <w:rsid w:val="004E2515"/>
    <w:rsid w:val="004E2664"/>
    <w:rsid w:val="004E4496"/>
    <w:rsid w:val="004E46D7"/>
    <w:rsid w:val="004E5340"/>
    <w:rsid w:val="004E6A3A"/>
    <w:rsid w:val="004E7194"/>
    <w:rsid w:val="004E780A"/>
    <w:rsid w:val="004F4009"/>
    <w:rsid w:val="004F4F16"/>
    <w:rsid w:val="00500E05"/>
    <w:rsid w:val="0050209F"/>
    <w:rsid w:val="00503A08"/>
    <w:rsid w:val="0050492F"/>
    <w:rsid w:val="005240C0"/>
    <w:rsid w:val="0052467B"/>
    <w:rsid w:val="00531ABB"/>
    <w:rsid w:val="00540BA1"/>
    <w:rsid w:val="00544F00"/>
    <w:rsid w:val="005453C6"/>
    <w:rsid w:val="00546F88"/>
    <w:rsid w:val="00547F0F"/>
    <w:rsid w:val="00551613"/>
    <w:rsid w:val="00551A5C"/>
    <w:rsid w:val="005544B2"/>
    <w:rsid w:val="005544B4"/>
    <w:rsid w:val="00564BBE"/>
    <w:rsid w:val="00570097"/>
    <w:rsid w:val="00572683"/>
    <w:rsid w:val="00574507"/>
    <w:rsid w:val="00574717"/>
    <w:rsid w:val="00574FCC"/>
    <w:rsid w:val="00586A18"/>
    <w:rsid w:val="0059207A"/>
    <w:rsid w:val="00595174"/>
    <w:rsid w:val="0059607B"/>
    <w:rsid w:val="005968AC"/>
    <w:rsid w:val="00596B54"/>
    <w:rsid w:val="005A428C"/>
    <w:rsid w:val="005A4382"/>
    <w:rsid w:val="005B183A"/>
    <w:rsid w:val="005B24F9"/>
    <w:rsid w:val="005B6947"/>
    <w:rsid w:val="005B6974"/>
    <w:rsid w:val="005B6C75"/>
    <w:rsid w:val="005C267B"/>
    <w:rsid w:val="005D0CBB"/>
    <w:rsid w:val="005D2346"/>
    <w:rsid w:val="005D40BE"/>
    <w:rsid w:val="005E2F0B"/>
    <w:rsid w:val="005E4CAC"/>
    <w:rsid w:val="005E5C33"/>
    <w:rsid w:val="005E736A"/>
    <w:rsid w:val="005F156E"/>
    <w:rsid w:val="005F214E"/>
    <w:rsid w:val="005F2827"/>
    <w:rsid w:val="00606393"/>
    <w:rsid w:val="006103B1"/>
    <w:rsid w:val="0061151A"/>
    <w:rsid w:val="00612C87"/>
    <w:rsid w:val="006136E9"/>
    <w:rsid w:val="006137FA"/>
    <w:rsid w:val="00621C42"/>
    <w:rsid w:val="0062431D"/>
    <w:rsid w:val="00626C60"/>
    <w:rsid w:val="00630E7F"/>
    <w:rsid w:val="00631CFE"/>
    <w:rsid w:val="00633C10"/>
    <w:rsid w:val="00643878"/>
    <w:rsid w:val="00643DF0"/>
    <w:rsid w:val="00644AA9"/>
    <w:rsid w:val="00646195"/>
    <w:rsid w:val="00646693"/>
    <w:rsid w:val="00647C9B"/>
    <w:rsid w:val="006512F3"/>
    <w:rsid w:val="006533F4"/>
    <w:rsid w:val="006600F4"/>
    <w:rsid w:val="00664A31"/>
    <w:rsid w:val="00671591"/>
    <w:rsid w:val="006734EB"/>
    <w:rsid w:val="00676A74"/>
    <w:rsid w:val="006774A6"/>
    <w:rsid w:val="00680898"/>
    <w:rsid w:val="00682832"/>
    <w:rsid w:val="0068477A"/>
    <w:rsid w:val="0068609E"/>
    <w:rsid w:val="0068782E"/>
    <w:rsid w:val="006878D9"/>
    <w:rsid w:val="00692955"/>
    <w:rsid w:val="00693B0E"/>
    <w:rsid w:val="006A324E"/>
    <w:rsid w:val="006A4513"/>
    <w:rsid w:val="006A59E6"/>
    <w:rsid w:val="006B1950"/>
    <w:rsid w:val="006B283E"/>
    <w:rsid w:val="006B2E8A"/>
    <w:rsid w:val="006C2CFE"/>
    <w:rsid w:val="006C3E54"/>
    <w:rsid w:val="006C4DC1"/>
    <w:rsid w:val="006C59EC"/>
    <w:rsid w:val="006D076C"/>
    <w:rsid w:val="006D50E2"/>
    <w:rsid w:val="006E0274"/>
    <w:rsid w:val="006E0695"/>
    <w:rsid w:val="006E1A3A"/>
    <w:rsid w:val="006E30B3"/>
    <w:rsid w:val="006E4618"/>
    <w:rsid w:val="006E7122"/>
    <w:rsid w:val="00700743"/>
    <w:rsid w:val="00700774"/>
    <w:rsid w:val="00705763"/>
    <w:rsid w:val="00707182"/>
    <w:rsid w:val="007071B2"/>
    <w:rsid w:val="00715725"/>
    <w:rsid w:val="00721940"/>
    <w:rsid w:val="0072200A"/>
    <w:rsid w:val="00724AFE"/>
    <w:rsid w:val="00731225"/>
    <w:rsid w:val="0073305E"/>
    <w:rsid w:val="007338E6"/>
    <w:rsid w:val="00734CEF"/>
    <w:rsid w:val="007358FA"/>
    <w:rsid w:val="00737685"/>
    <w:rsid w:val="00740A0A"/>
    <w:rsid w:val="00741968"/>
    <w:rsid w:val="007428EC"/>
    <w:rsid w:val="00745F69"/>
    <w:rsid w:val="00747E38"/>
    <w:rsid w:val="007523D6"/>
    <w:rsid w:val="00753C1C"/>
    <w:rsid w:val="00755666"/>
    <w:rsid w:val="00756B1C"/>
    <w:rsid w:val="00760935"/>
    <w:rsid w:val="00764FAF"/>
    <w:rsid w:val="00766B2C"/>
    <w:rsid w:val="00775E7F"/>
    <w:rsid w:val="00776D20"/>
    <w:rsid w:val="0078395D"/>
    <w:rsid w:val="00790DC9"/>
    <w:rsid w:val="00790E9F"/>
    <w:rsid w:val="00795978"/>
    <w:rsid w:val="00797D55"/>
    <w:rsid w:val="007A139F"/>
    <w:rsid w:val="007A1FC5"/>
    <w:rsid w:val="007A43F3"/>
    <w:rsid w:val="007A5996"/>
    <w:rsid w:val="007A59F0"/>
    <w:rsid w:val="007B4521"/>
    <w:rsid w:val="007B493D"/>
    <w:rsid w:val="007B65EF"/>
    <w:rsid w:val="007B73BB"/>
    <w:rsid w:val="007B77D8"/>
    <w:rsid w:val="007C3D22"/>
    <w:rsid w:val="007C6742"/>
    <w:rsid w:val="007D1269"/>
    <w:rsid w:val="007D17AD"/>
    <w:rsid w:val="007D29E6"/>
    <w:rsid w:val="007D3BBE"/>
    <w:rsid w:val="007D4BFC"/>
    <w:rsid w:val="007E2429"/>
    <w:rsid w:val="007E32C2"/>
    <w:rsid w:val="007E3EF5"/>
    <w:rsid w:val="007E4749"/>
    <w:rsid w:val="007E4955"/>
    <w:rsid w:val="007F05D7"/>
    <w:rsid w:val="007F2442"/>
    <w:rsid w:val="007F364C"/>
    <w:rsid w:val="007F70FC"/>
    <w:rsid w:val="00801583"/>
    <w:rsid w:val="00801CB1"/>
    <w:rsid w:val="00801ED6"/>
    <w:rsid w:val="0080456E"/>
    <w:rsid w:val="008049E6"/>
    <w:rsid w:val="00806603"/>
    <w:rsid w:val="00806FF3"/>
    <w:rsid w:val="008070AB"/>
    <w:rsid w:val="008115D8"/>
    <w:rsid w:val="0081393C"/>
    <w:rsid w:val="00821CB8"/>
    <w:rsid w:val="008241F0"/>
    <w:rsid w:val="00824284"/>
    <w:rsid w:val="00824B1A"/>
    <w:rsid w:val="00827E3F"/>
    <w:rsid w:val="0083401B"/>
    <w:rsid w:val="00834762"/>
    <w:rsid w:val="008351D4"/>
    <w:rsid w:val="00841E46"/>
    <w:rsid w:val="00842CFE"/>
    <w:rsid w:val="0084323F"/>
    <w:rsid w:val="008525E0"/>
    <w:rsid w:val="00853230"/>
    <w:rsid w:val="00854DC6"/>
    <w:rsid w:val="00860018"/>
    <w:rsid w:val="008731BF"/>
    <w:rsid w:val="00876177"/>
    <w:rsid w:val="00883C89"/>
    <w:rsid w:val="00890DA6"/>
    <w:rsid w:val="00893BA9"/>
    <w:rsid w:val="0089467F"/>
    <w:rsid w:val="008979E2"/>
    <w:rsid w:val="008A2A88"/>
    <w:rsid w:val="008A3BEA"/>
    <w:rsid w:val="008A5030"/>
    <w:rsid w:val="008A5816"/>
    <w:rsid w:val="008A5D7C"/>
    <w:rsid w:val="008B0BB2"/>
    <w:rsid w:val="008B2990"/>
    <w:rsid w:val="008B2C22"/>
    <w:rsid w:val="008B39CC"/>
    <w:rsid w:val="008B75F0"/>
    <w:rsid w:val="008C6C91"/>
    <w:rsid w:val="008C6CEB"/>
    <w:rsid w:val="008D137F"/>
    <w:rsid w:val="008D4088"/>
    <w:rsid w:val="008E6EE8"/>
    <w:rsid w:val="008E7078"/>
    <w:rsid w:val="00900008"/>
    <w:rsid w:val="00903F45"/>
    <w:rsid w:val="009047CC"/>
    <w:rsid w:val="0091177C"/>
    <w:rsid w:val="009152F4"/>
    <w:rsid w:val="00915A2E"/>
    <w:rsid w:val="009201DC"/>
    <w:rsid w:val="00922420"/>
    <w:rsid w:val="00922B53"/>
    <w:rsid w:val="00922B94"/>
    <w:rsid w:val="009302AE"/>
    <w:rsid w:val="00933E7A"/>
    <w:rsid w:val="00934C84"/>
    <w:rsid w:val="009357A4"/>
    <w:rsid w:val="00935D2C"/>
    <w:rsid w:val="00940AC9"/>
    <w:rsid w:val="009460B0"/>
    <w:rsid w:val="00947799"/>
    <w:rsid w:val="009500E5"/>
    <w:rsid w:val="00950ADA"/>
    <w:rsid w:val="00956D6C"/>
    <w:rsid w:val="0096176E"/>
    <w:rsid w:val="0096529D"/>
    <w:rsid w:val="009672EE"/>
    <w:rsid w:val="009674DC"/>
    <w:rsid w:val="00970650"/>
    <w:rsid w:val="009717D4"/>
    <w:rsid w:val="00971AAF"/>
    <w:rsid w:val="0097250C"/>
    <w:rsid w:val="00973D8B"/>
    <w:rsid w:val="009868BF"/>
    <w:rsid w:val="00991C79"/>
    <w:rsid w:val="0099452B"/>
    <w:rsid w:val="009951E2"/>
    <w:rsid w:val="00995DB6"/>
    <w:rsid w:val="00996236"/>
    <w:rsid w:val="009A00C9"/>
    <w:rsid w:val="009A5FDE"/>
    <w:rsid w:val="009A66EA"/>
    <w:rsid w:val="009A6735"/>
    <w:rsid w:val="009B0B52"/>
    <w:rsid w:val="009B2D5A"/>
    <w:rsid w:val="009B3608"/>
    <w:rsid w:val="009B4121"/>
    <w:rsid w:val="009B4929"/>
    <w:rsid w:val="009B51AF"/>
    <w:rsid w:val="009C1D34"/>
    <w:rsid w:val="009C3702"/>
    <w:rsid w:val="009C5D43"/>
    <w:rsid w:val="009C7A27"/>
    <w:rsid w:val="009D2952"/>
    <w:rsid w:val="009D43E0"/>
    <w:rsid w:val="009D5D12"/>
    <w:rsid w:val="009D6C85"/>
    <w:rsid w:val="009E2A41"/>
    <w:rsid w:val="009E428F"/>
    <w:rsid w:val="009E6907"/>
    <w:rsid w:val="009F17C8"/>
    <w:rsid w:val="009F2030"/>
    <w:rsid w:val="009F24C4"/>
    <w:rsid w:val="009F38FE"/>
    <w:rsid w:val="009F6932"/>
    <w:rsid w:val="009F7BD6"/>
    <w:rsid w:val="00A01483"/>
    <w:rsid w:val="00A078D5"/>
    <w:rsid w:val="00A10381"/>
    <w:rsid w:val="00A1040E"/>
    <w:rsid w:val="00A15520"/>
    <w:rsid w:val="00A205DE"/>
    <w:rsid w:val="00A229D5"/>
    <w:rsid w:val="00A23F13"/>
    <w:rsid w:val="00A244CB"/>
    <w:rsid w:val="00A26D1C"/>
    <w:rsid w:val="00A276F9"/>
    <w:rsid w:val="00A30BA7"/>
    <w:rsid w:val="00A33243"/>
    <w:rsid w:val="00A36DEF"/>
    <w:rsid w:val="00A41A95"/>
    <w:rsid w:val="00A47A37"/>
    <w:rsid w:val="00A52978"/>
    <w:rsid w:val="00A52EA8"/>
    <w:rsid w:val="00A533F1"/>
    <w:rsid w:val="00A538CC"/>
    <w:rsid w:val="00A54C23"/>
    <w:rsid w:val="00A55ACE"/>
    <w:rsid w:val="00A620ED"/>
    <w:rsid w:val="00A724EB"/>
    <w:rsid w:val="00A75689"/>
    <w:rsid w:val="00A75F8E"/>
    <w:rsid w:val="00A8004B"/>
    <w:rsid w:val="00A814D8"/>
    <w:rsid w:val="00A8770D"/>
    <w:rsid w:val="00A948AA"/>
    <w:rsid w:val="00A95EEC"/>
    <w:rsid w:val="00A961DC"/>
    <w:rsid w:val="00AA3138"/>
    <w:rsid w:val="00AA3EE0"/>
    <w:rsid w:val="00AA6CFD"/>
    <w:rsid w:val="00AB5E50"/>
    <w:rsid w:val="00AB69E6"/>
    <w:rsid w:val="00AB6C4F"/>
    <w:rsid w:val="00AB7F9E"/>
    <w:rsid w:val="00AC0ABA"/>
    <w:rsid w:val="00AC4F59"/>
    <w:rsid w:val="00AD2B8C"/>
    <w:rsid w:val="00AE014F"/>
    <w:rsid w:val="00AE662D"/>
    <w:rsid w:val="00AE7D98"/>
    <w:rsid w:val="00AF045C"/>
    <w:rsid w:val="00AF263A"/>
    <w:rsid w:val="00AF2CB8"/>
    <w:rsid w:val="00AF695B"/>
    <w:rsid w:val="00AF78B3"/>
    <w:rsid w:val="00B0068F"/>
    <w:rsid w:val="00B03CBA"/>
    <w:rsid w:val="00B06BF1"/>
    <w:rsid w:val="00B06D92"/>
    <w:rsid w:val="00B10972"/>
    <w:rsid w:val="00B31720"/>
    <w:rsid w:val="00B332ED"/>
    <w:rsid w:val="00B36588"/>
    <w:rsid w:val="00B414EC"/>
    <w:rsid w:val="00B44457"/>
    <w:rsid w:val="00B51B44"/>
    <w:rsid w:val="00B52D71"/>
    <w:rsid w:val="00B53599"/>
    <w:rsid w:val="00B5510B"/>
    <w:rsid w:val="00B560A0"/>
    <w:rsid w:val="00B56CC1"/>
    <w:rsid w:val="00B613CE"/>
    <w:rsid w:val="00B63D61"/>
    <w:rsid w:val="00B6522D"/>
    <w:rsid w:val="00B6546E"/>
    <w:rsid w:val="00B66113"/>
    <w:rsid w:val="00B67483"/>
    <w:rsid w:val="00B73916"/>
    <w:rsid w:val="00B76F91"/>
    <w:rsid w:val="00B76FF3"/>
    <w:rsid w:val="00B823CE"/>
    <w:rsid w:val="00B83370"/>
    <w:rsid w:val="00B909CB"/>
    <w:rsid w:val="00B92478"/>
    <w:rsid w:val="00B92C1E"/>
    <w:rsid w:val="00B957A3"/>
    <w:rsid w:val="00BA6250"/>
    <w:rsid w:val="00BA64F9"/>
    <w:rsid w:val="00BA778B"/>
    <w:rsid w:val="00BB0A8B"/>
    <w:rsid w:val="00BB161E"/>
    <w:rsid w:val="00BB3DF2"/>
    <w:rsid w:val="00BB4CD4"/>
    <w:rsid w:val="00BC25C1"/>
    <w:rsid w:val="00BC6A56"/>
    <w:rsid w:val="00BC7827"/>
    <w:rsid w:val="00BD3FF0"/>
    <w:rsid w:val="00BD4802"/>
    <w:rsid w:val="00BD5990"/>
    <w:rsid w:val="00BD62FB"/>
    <w:rsid w:val="00BD7DA6"/>
    <w:rsid w:val="00BE6FBA"/>
    <w:rsid w:val="00BF0FA8"/>
    <w:rsid w:val="00C00D31"/>
    <w:rsid w:val="00C00FEF"/>
    <w:rsid w:val="00C02DC1"/>
    <w:rsid w:val="00C057A2"/>
    <w:rsid w:val="00C100DD"/>
    <w:rsid w:val="00C15D89"/>
    <w:rsid w:val="00C201C6"/>
    <w:rsid w:val="00C20C62"/>
    <w:rsid w:val="00C22CC9"/>
    <w:rsid w:val="00C23699"/>
    <w:rsid w:val="00C24778"/>
    <w:rsid w:val="00C26B16"/>
    <w:rsid w:val="00C26BC3"/>
    <w:rsid w:val="00C26FEF"/>
    <w:rsid w:val="00C30FB4"/>
    <w:rsid w:val="00C311A3"/>
    <w:rsid w:val="00C34DFB"/>
    <w:rsid w:val="00C40549"/>
    <w:rsid w:val="00C40A45"/>
    <w:rsid w:val="00C42038"/>
    <w:rsid w:val="00C421F7"/>
    <w:rsid w:val="00C424BD"/>
    <w:rsid w:val="00C51929"/>
    <w:rsid w:val="00C609A4"/>
    <w:rsid w:val="00C61E5B"/>
    <w:rsid w:val="00C65600"/>
    <w:rsid w:val="00C67D2B"/>
    <w:rsid w:val="00C70C96"/>
    <w:rsid w:val="00C711B0"/>
    <w:rsid w:val="00C73D08"/>
    <w:rsid w:val="00C7445B"/>
    <w:rsid w:val="00C74CA9"/>
    <w:rsid w:val="00C75131"/>
    <w:rsid w:val="00C76CF8"/>
    <w:rsid w:val="00C7776D"/>
    <w:rsid w:val="00C84573"/>
    <w:rsid w:val="00C8494B"/>
    <w:rsid w:val="00C84C87"/>
    <w:rsid w:val="00C866C5"/>
    <w:rsid w:val="00C87005"/>
    <w:rsid w:val="00C87796"/>
    <w:rsid w:val="00C87B51"/>
    <w:rsid w:val="00CA1FD2"/>
    <w:rsid w:val="00CA38FA"/>
    <w:rsid w:val="00CA5B5F"/>
    <w:rsid w:val="00CA79B1"/>
    <w:rsid w:val="00CA7FC1"/>
    <w:rsid w:val="00CB364F"/>
    <w:rsid w:val="00CC087B"/>
    <w:rsid w:val="00CC35D3"/>
    <w:rsid w:val="00CC3B77"/>
    <w:rsid w:val="00CC6BF1"/>
    <w:rsid w:val="00CC7458"/>
    <w:rsid w:val="00CD0AEC"/>
    <w:rsid w:val="00CD3A2C"/>
    <w:rsid w:val="00CD6F62"/>
    <w:rsid w:val="00CE16E6"/>
    <w:rsid w:val="00CE3609"/>
    <w:rsid w:val="00CF2393"/>
    <w:rsid w:val="00CF4989"/>
    <w:rsid w:val="00CF6B00"/>
    <w:rsid w:val="00CF7CB4"/>
    <w:rsid w:val="00D02926"/>
    <w:rsid w:val="00D04390"/>
    <w:rsid w:val="00D11CCB"/>
    <w:rsid w:val="00D15660"/>
    <w:rsid w:val="00D15E8F"/>
    <w:rsid w:val="00D162B5"/>
    <w:rsid w:val="00D17142"/>
    <w:rsid w:val="00D1747C"/>
    <w:rsid w:val="00D215C6"/>
    <w:rsid w:val="00D23146"/>
    <w:rsid w:val="00D2569B"/>
    <w:rsid w:val="00D308D9"/>
    <w:rsid w:val="00D3105B"/>
    <w:rsid w:val="00D3133A"/>
    <w:rsid w:val="00D31F6A"/>
    <w:rsid w:val="00D33FF5"/>
    <w:rsid w:val="00D369CE"/>
    <w:rsid w:val="00D428DA"/>
    <w:rsid w:val="00D45040"/>
    <w:rsid w:val="00D466F3"/>
    <w:rsid w:val="00D47B9D"/>
    <w:rsid w:val="00D55064"/>
    <w:rsid w:val="00D57848"/>
    <w:rsid w:val="00D609EE"/>
    <w:rsid w:val="00D651A9"/>
    <w:rsid w:val="00D71931"/>
    <w:rsid w:val="00D73781"/>
    <w:rsid w:val="00D745B6"/>
    <w:rsid w:val="00D75A1F"/>
    <w:rsid w:val="00D76049"/>
    <w:rsid w:val="00D76F95"/>
    <w:rsid w:val="00D7712C"/>
    <w:rsid w:val="00D80FDB"/>
    <w:rsid w:val="00D95806"/>
    <w:rsid w:val="00DA34F4"/>
    <w:rsid w:val="00DA415C"/>
    <w:rsid w:val="00DA6B1A"/>
    <w:rsid w:val="00DA79C9"/>
    <w:rsid w:val="00DB2B36"/>
    <w:rsid w:val="00DB6AE3"/>
    <w:rsid w:val="00DB7DAD"/>
    <w:rsid w:val="00DC00A1"/>
    <w:rsid w:val="00DC1382"/>
    <w:rsid w:val="00DC2740"/>
    <w:rsid w:val="00DC42DC"/>
    <w:rsid w:val="00DC4E71"/>
    <w:rsid w:val="00DC5BC1"/>
    <w:rsid w:val="00DC5FE0"/>
    <w:rsid w:val="00DC7E9E"/>
    <w:rsid w:val="00DD3D2C"/>
    <w:rsid w:val="00DE0971"/>
    <w:rsid w:val="00DE5882"/>
    <w:rsid w:val="00DE5C15"/>
    <w:rsid w:val="00DE6596"/>
    <w:rsid w:val="00DE6A15"/>
    <w:rsid w:val="00DF20C2"/>
    <w:rsid w:val="00DF2478"/>
    <w:rsid w:val="00E02BDD"/>
    <w:rsid w:val="00E066B7"/>
    <w:rsid w:val="00E07245"/>
    <w:rsid w:val="00E1514A"/>
    <w:rsid w:val="00E15D14"/>
    <w:rsid w:val="00E169F9"/>
    <w:rsid w:val="00E1739D"/>
    <w:rsid w:val="00E213E9"/>
    <w:rsid w:val="00E254EE"/>
    <w:rsid w:val="00E26224"/>
    <w:rsid w:val="00E3054B"/>
    <w:rsid w:val="00E341E0"/>
    <w:rsid w:val="00E4185D"/>
    <w:rsid w:val="00E4220A"/>
    <w:rsid w:val="00E43234"/>
    <w:rsid w:val="00E46801"/>
    <w:rsid w:val="00E479FB"/>
    <w:rsid w:val="00E53E85"/>
    <w:rsid w:val="00E569D3"/>
    <w:rsid w:val="00E608A1"/>
    <w:rsid w:val="00E61B87"/>
    <w:rsid w:val="00E76B2F"/>
    <w:rsid w:val="00E822F0"/>
    <w:rsid w:val="00E836F3"/>
    <w:rsid w:val="00E87250"/>
    <w:rsid w:val="00E87432"/>
    <w:rsid w:val="00E933E0"/>
    <w:rsid w:val="00E93FDF"/>
    <w:rsid w:val="00E97947"/>
    <w:rsid w:val="00EA62CC"/>
    <w:rsid w:val="00EA6B84"/>
    <w:rsid w:val="00EB54A4"/>
    <w:rsid w:val="00EC05E0"/>
    <w:rsid w:val="00EC4E0C"/>
    <w:rsid w:val="00EC60F7"/>
    <w:rsid w:val="00ED0829"/>
    <w:rsid w:val="00ED0AD6"/>
    <w:rsid w:val="00ED0DB8"/>
    <w:rsid w:val="00ED0F8E"/>
    <w:rsid w:val="00ED15DB"/>
    <w:rsid w:val="00ED2980"/>
    <w:rsid w:val="00ED7DBD"/>
    <w:rsid w:val="00EE0127"/>
    <w:rsid w:val="00EE24CF"/>
    <w:rsid w:val="00EE753C"/>
    <w:rsid w:val="00EF037E"/>
    <w:rsid w:val="00EF310C"/>
    <w:rsid w:val="00EF346A"/>
    <w:rsid w:val="00EF47B0"/>
    <w:rsid w:val="00EF70D6"/>
    <w:rsid w:val="00EF7B53"/>
    <w:rsid w:val="00F00F70"/>
    <w:rsid w:val="00F02C96"/>
    <w:rsid w:val="00F066B3"/>
    <w:rsid w:val="00F06B10"/>
    <w:rsid w:val="00F07F41"/>
    <w:rsid w:val="00F102D3"/>
    <w:rsid w:val="00F12608"/>
    <w:rsid w:val="00F141B1"/>
    <w:rsid w:val="00F1531A"/>
    <w:rsid w:val="00F21B76"/>
    <w:rsid w:val="00F258CE"/>
    <w:rsid w:val="00F3765D"/>
    <w:rsid w:val="00F44FB5"/>
    <w:rsid w:val="00F523E4"/>
    <w:rsid w:val="00F52541"/>
    <w:rsid w:val="00F531B4"/>
    <w:rsid w:val="00F5490D"/>
    <w:rsid w:val="00F5599F"/>
    <w:rsid w:val="00F613CB"/>
    <w:rsid w:val="00F64FA1"/>
    <w:rsid w:val="00F65480"/>
    <w:rsid w:val="00F66416"/>
    <w:rsid w:val="00F73965"/>
    <w:rsid w:val="00F7729A"/>
    <w:rsid w:val="00F83A05"/>
    <w:rsid w:val="00F87ACF"/>
    <w:rsid w:val="00F905F4"/>
    <w:rsid w:val="00F90A60"/>
    <w:rsid w:val="00F959A5"/>
    <w:rsid w:val="00FA377D"/>
    <w:rsid w:val="00FA61E7"/>
    <w:rsid w:val="00FB0F09"/>
    <w:rsid w:val="00FB2A42"/>
    <w:rsid w:val="00FB472F"/>
    <w:rsid w:val="00FB4C17"/>
    <w:rsid w:val="00FD7B43"/>
    <w:rsid w:val="00FE040A"/>
    <w:rsid w:val="00FE13E4"/>
    <w:rsid w:val="00FE3DA5"/>
    <w:rsid w:val="00FE45EA"/>
    <w:rsid w:val="00FF4774"/>
    <w:rsid w:val="00FF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B7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71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71D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1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D7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B2990"/>
    <w:rPr>
      <w:color w:val="0000FF" w:themeColor="hyperlink"/>
      <w:u w:val="single"/>
    </w:rPr>
  </w:style>
  <w:style w:type="paragraph" w:customStyle="1" w:styleId="western">
    <w:name w:val="western"/>
    <w:basedOn w:val="a"/>
    <w:rsid w:val="00D1714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49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4754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7901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ki_kaza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ki_kazan@mail.ru" TargetMode="External"/><Relationship Id="rId5" Type="http://schemas.openxmlformats.org/officeDocument/2006/relationships/hyperlink" Target="mailto:maki_kazan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2015-01-27T14:25:00Z</cp:lastPrinted>
  <dcterms:created xsi:type="dcterms:W3CDTF">2015-01-27T14:27:00Z</dcterms:created>
  <dcterms:modified xsi:type="dcterms:W3CDTF">2015-03-12T09:50:00Z</dcterms:modified>
</cp:coreProperties>
</file>